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67EB6"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0A07E25D"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6B83BFE2"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3865207C"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1A9C17BB"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71471CE0"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502BA334" w14:textId="44949309" w:rsidR="00071040" w:rsidRPr="00BE0A25" w:rsidRDefault="00BE0A25"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от </w:t>
      </w:r>
      <w:r w:rsidRPr="00BE0A25">
        <w:rPr>
          <w:rFonts w:eastAsia="Times New Roman"/>
          <w:sz w:val="28"/>
          <w:szCs w:val="28"/>
          <w:u w:val="single"/>
          <w:lang w:eastAsia="ar-SA"/>
        </w:rPr>
        <w:t>20.11.</w:t>
      </w:r>
      <w:r w:rsidR="00071040" w:rsidRPr="00BE0A25">
        <w:rPr>
          <w:rFonts w:eastAsia="Times New Roman"/>
          <w:sz w:val="28"/>
          <w:szCs w:val="28"/>
          <w:u w:val="single"/>
          <w:lang w:eastAsia="ar-SA"/>
        </w:rPr>
        <w:t>20</w:t>
      </w:r>
      <w:r w:rsidR="00FE7669" w:rsidRPr="00BE0A25">
        <w:rPr>
          <w:rFonts w:eastAsia="Times New Roman"/>
          <w:sz w:val="28"/>
          <w:szCs w:val="28"/>
          <w:u w:val="single"/>
          <w:lang w:eastAsia="ar-SA"/>
        </w:rPr>
        <w:t>24</w:t>
      </w:r>
      <w:r w:rsidR="00071040" w:rsidRPr="00BE0A25">
        <w:rPr>
          <w:rFonts w:eastAsia="Times New Roman"/>
          <w:sz w:val="28"/>
          <w:szCs w:val="28"/>
          <w:u w:val="single"/>
          <w:lang w:eastAsia="ar-SA"/>
        </w:rPr>
        <w:t xml:space="preserve"> г.</w:t>
      </w:r>
      <w:r w:rsidR="00071040" w:rsidRPr="00071040">
        <w:rPr>
          <w:rFonts w:eastAsia="Times New Roman"/>
          <w:sz w:val="28"/>
          <w:szCs w:val="28"/>
          <w:lang w:eastAsia="ar-SA"/>
        </w:rPr>
        <w:t xml:space="preserve"> № </w:t>
      </w:r>
      <w:r w:rsidRPr="00BE0A25">
        <w:rPr>
          <w:rFonts w:eastAsia="Times New Roman"/>
          <w:sz w:val="28"/>
          <w:szCs w:val="28"/>
          <w:u w:val="single"/>
          <w:lang w:eastAsia="ar-SA"/>
        </w:rPr>
        <w:t>693-с</w:t>
      </w:r>
    </w:p>
    <w:p w14:paraId="3520D609"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47BFF06F"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2977B202"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bookmarkEnd w:id="0"/>
    <w:p w14:paraId="49C6538B" w14:textId="71867549" w:rsidR="005A593B" w:rsidRPr="005A593B" w:rsidRDefault="005A593B" w:rsidP="005A593B">
      <w:pPr>
        <w:autoSpaceDE w:val="0"/>
        <w:autoSpaceDN w:val="0"/>
        <w:adjustRightInd w:val="0"/>
        <w:spacing w:line="240" w:lineRule="auto"/>
        <w:ind w:firstLine="0"/>
        <w:jc w:val="center"/>
        <w:outlineLvl w:val="1"/>
        <w:rPr>
          <w:rFonts w:eastAsia="Times New Roman"/>
          <w:b/>
          <w:bCs/>
          <w:color w:val="000000"/>
          <w:sz w:val="28"/>
          <w:szCs w:val="28"/>
          <w:lang w:eastAsia="ru-RU"/>
        </w:rPr>
      </w:pPr>
      <w:r w:rsidRPr="005A593B">
        <w:rPr>
          <w:rFonts w:eastAsia="Times New Roman"/>
          <w:b/>
          <w:bCs/>
          <w:color w:val="000000"/>
          <w:sz w:val="28"/>
          <w:szCs w:val="28"/>
          <w:lang w:eastAsia="ru-RU"/>
        </w:rPr>
        <w:t>вносим</w:t>
      </w:r>
      <w:r>
        <w:rPr>
          <w:rFonts w:eastAsia="Times New Roman"/>
          <w:b/>
          <w:bCs/>
          <w:color w:val="000000"/>
          <w:sz w:val="28"/>
          <w:szCs w:val="28"/>
          <w:lang w:eastAsia="ru-RU"/>
        </w:rPr>
        <w:t>ое</w:t>
      </w:r>
      <w:r w:rsidRPr="005A593B">
        <w:rPr>
          <w:rFonts w:eastAsia="Times New Roman"/>
          <w:b/>
          <w:bCs/>
          <w:color w:val="000000"/>
          <w:sz w:val="28"/>
          <w:szCs w:val="28"/>
          <w:lang w:eastAsia="ru-RU"/>
        </w:rPr>
        <w:t xml:space="preserve"> в местные нормативы градостроительного проектирования Ольгинского сельского поселения Абинского района, утвержденные решением Совета Ольгинского сельского поселения от 15 мая 2015 г. </w:t>
      </w:r>
    </w:p>
    <w:p w14:paraId="587FD317" w14:textId="77777777" w:rsidR="005A593B" w:rsidRPr="005A593B" w:rsidRDefault="005A593B" w:rsidP="005A593B">
      <w:pPr>
        <w:autoSpaceDE w:val="0"/>
        <w:autoSpaceDN w:val="0"/>
        <w:adjustRightInd w:val="0"/>
        <w:spacing w:line="240" w:lineRule="auto"/>
        <w:ind w:firstLine="0"/>
        <w:jc w:val="center"/>
        <w:outlineLvl w:val="1"/>
        <w:rPr>
          <w:rFonts w:eastAsia="Times New Roman"/>
          <w:b/>
          <w:bCs/>
          <w:color w:val="000000"/>
          <w:sz w:val="28"/>
          <w:szCs w:val="28"/>
          <w:lang w:eastAsia="ru-RU"/>
        </w:rPr>
      </w:pPr>
      <w:r w:rsidRPr="005A593B">
        <w:rPr>
          <w:rFonts w:eastAsia="Times New Roman"/>
          <w:b/>
          <w:bCs/>
          <w:color w:val="000000"/>
          <w:sz w:val="28"/>
          <w:szCs w:val="28"/>
          <w:lang w:eastAsia="ru-RU"/>
        </w:rPr>
        <w:t>№ 56-с «Об утверждении местных нормативов градостроительного проектирования Ольгинского сельского поселения Абинского района»</w:t>
      </w:r>
    </w:p>
    <w:p w14:paraId="1DAFFF53" w14:textId="77777777" w:rsidR="00FE7669" w:rsidRDefault="00FE7669" w:rsidP="00FE7669">
      <w:pPr>
        <w:widowControl w:val="0"/>
        <w:suppressAutoHyphens/>
        <w:spacing w:line="240" w:lineRule="auto"/>
        <w:ind w:firstLine="0"/>
        <w:rPr>
          <w:rFonts w:eastAsia="Times New Roman"/>
          <w:sz w:val="28"/>
          <w:szCs w:val="28"/>
          <w:lang w:eastAsia="ar-SA"/>
        </w:rPr>
      </w:pPr>
    </w:p>
    <w:p w14:paraId="6D2CC6BC" w14:textId="6DF8740E" w:rsidR="007C6E30" w:rsidRDefault="007C6E30" w:rsidP="007C6E30">
      <w:pPr>
        <w:widowControl w:val="0"/>
        <w:suppressAutoHyphens/>
        <w:spacing w:line="240" w:lineRule="auto"/>
        <w:ind w:firstLine="709"/>
        <w:rPr>
          <w:sz w:val="28"/>
          <w:szCs w:val="28"/>
        </w:rPr>
      </w:pPr>
      <w:bookmarkStart w:id="1" w:name="_Hlk181775640"/>
      <w:r w:rsidRPr="00E617FD">
        <w:rPr>
          <w:sz w:val="28"/>
          <w:szCs w:val="28"/>
        </w:rPr>
        <w:t>Пункт 5.6</w:t>
      </w:r>
      <w:r w:rsidR="002C7E9C">
        <w:rPr>
          <w:sz w:val="28"/>
          <w:szCs w:val="28"/>
        </w:rPr>
        <w:t>.1</w:t>
      </w:r>
      <w:r w:rsidRPr="00E617FD">
        <w:rPr>
          <w:sz w:val="28"/>
          <w:szCs w:val="28"/>
        </w:rPr>
        <w:t xml:space="preserve"> </w:t>
      </w:r>
      <w:r w:rsidR="002C7E9C">
        <w:rPr>
          <w:sz w:val="28"/>
          <w:szCs w:val="28"/>
        </w:rPr>
        <w:t xml:space="preserve">«В области развития жилищного строительства» подраздела 5.6 </w:t>
      </w:r>
      <w:r w:rsidRPr="00E617FD">
        <w:rPr>
          <w:sz w:val="28"/>
          <w:szCs w:val="28"/>
        </w:rPr>
        <w:t xml:space="preserve">«Объекты местного значения сельского поселения в иных областях» </w:t>
      </w:r>
      <w:r w:rsidR="002C7E9C">
        <w:rPr>
          <w:sz w:val="28"/>
          <w:szCs w:val="28"/>
        </w:rPr>
        <w:t xml:space="preserve">          </w:t>
      </w:r>
      <w:r w:rsidRPr="00E617FD">
        <w:rPr>
          <w:sz w:val="28"/>
          <w:szCs w:val="28"/>
        </w:rPr>
        <w:t>раздела 5 «Обоснование расчетных показателей, содержащихся в</w:t>
      </w:r>
      <w:bookmarkStart w:id="2" w:name="_GoBack"/>
      <w:bookmarkEnd w:id="2"/>
      <w:r w:rsidRPr="00E617FD">
        <w:rPr>
          <w:sz w:val="28"/>
          <w:szCs w:val="28"/>
        </w:rPr>
        <w:t xml:space="preserve">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bookmarkEnd w:id="1"/>
    <w:p w14:paraId="69D1146E" w14:textId="77777777" w:rsidR="007C6E30" w:rsidRPr="00E617FD" w:rsidRDefault="007C6E30" w:rsidP="007C6E30">
      <w:pPr>
        <w:widowControl w:val="0"/>
        <w:suppressAutoHyphens/>
        <w:spacing w:line="240" w:lineRule="auto"/>
        <w:ind w:firstLine="709"/>
        <w:rPr>
          <w:sz w:val="28"/>
          <w:szCs w:val="28"/>
        </w:rPr>
      </w:pPr>
    </w:p>
    <w:p w14:paraId="15099CCD" w14:textId="77777777" w:rsidR="007C6E30" w:rsidRPr="007C6E30" w:rsidRDefault="007C6E30" w:rsidP="007C6E30">
      <w:pPr>
        <w:widowControl w:val="0"/>
        <w:suppressAutoHyphens/>
        <w:spacing w:line="240" w:lineRule="auto"/>
        <w:ind w:firstLine="0"/>
        <w:jc w:val="center"/>
        <w:rPr>
          <w:sz w:val="28"/>
          <w:szCs w:val="28"/>
        </w:rPr>
      </w:pPr>
      <w:r w:rsidRPr="007C6E30">
        <w:rPr>
          <w:rFonts w:eastAsia="Times New Roman"/>
          <w:sz w:val="28"/>
          <w:szCs w:val="28"/>
          <w:lang w:eastAsia="ar-SA"/>
        </w:rPr>
        <w:t>«</w:t>
      </w:r>
      <w:r w:rsidRPr="007C6E30">
        <w:rPr>
          <w:sz w:val="28"/>
          <w:szCs w:val="28"/>
        </w:rPr>
        <w:t>5.6.1.5. Иные требования, установленные для жилых зон</w:t>
      </w:r>
    </w:p>
    <w:p w14:paraId="2CD119F9" w14:textId="77777777" w:rsidR="007C6E30" w:rsidRPr="00E617FD" w:rsidRDefault="007C6E30" w:rsidP="007C6E30">
      <w:pPr>
        <w:widowControl w:val="0"/>
        <w:suppressAutoHyphens/>
        <w:spacing w:line="240" w:lineRule="auto"/>
        <w:ind w:firstLine="0"/>
        <w:jc w:val="center"/>
        <w:rPr>
          <w:rFonts w:eastAsia="Times New Roman"/>
          <w:sz w:val="28"/>
          <w:szCs w:val="28"/>
          <w:lang w:eastAsia="ar-SA"/>
        </w:rPr>
      </w:pPr>
    </w:p>
    <w:p w14:paraId="6CDE3374" w14:textId="77777777" w:rsidR="007C6E30" w:rsidRPr="00FE7669" w:rsidRDefault="007C6E30" w:rsidP="007C6E30">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Pr>
          <w:sz w:val="28"/>
          <w:szCs w:val="28"/>
        </w:rPr>
        <w:t>го края, утвержденных приказом департамента по архитектуре и градостроительству Краснодарского края от 16 апреля 2015 г. № 78 (в редакции от 26 февраля 2024 г. № 23).</w:t>
      </w:r>
    </w:p>
    <w:p w14:paraId="4F8FFC7B"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61D5D499"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14:paraId="6349CA38"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до стены жилого дома - 3 м.;</w:t>
      </w:r>
    </w:p>
    <w:p w14:paraId="20DFC1F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4321626C"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72C99176"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39DE5FF7"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23146990" w14:textId="77777777" w:rsidR="00FE7669" w:rsidRPr="00FE7669" w:rsidRDefault="00FE7669" w:rsidP="00FE7669">
      <w:pPr>
        <w:spacing w:line="240" w:lineRule="auto"/>
        <w:ind w:firstLine="709"/>
        <w:rPr>
          <w:sz w:val="28"/>
          <w:szCs w:val="28"/>
        </w:rPr>
      </w:pPr>
    </w:p>
    <w:p w14:paraId="61228331" w14:textId="77777777" w:rsidR="00324354" w:rsidRPr="00324354" w:rsidRDefault="00324354" w:rsidP="003D2488">
      <w:pPr>
        <w:ind w:firstLine="0"/>
        <w:rPr>
          <w:sz w:val="28"/>
          <w:szCs w:val="28"/>
        </w:rPr>
      </w:pPr>
    </w:p>
    <w:p w14:paraId="040FCC64" w14:textId="77777777" w:rsidR="00FA64DD" w:rsidRPr="00FA64DD" w:rsidRDefault="00FA64DD" w:rsidP="00FA64DD">
      <w:pPr>
        <w:ind w:firstLine="0"/>
        <w:rPr>
          <w:sz w:val="28"/>
          <w:szCs w:val="28"/>
        </w:rPr>
      </w:pPr>
      <w:r w:rsidRPr="00FA64DD">
        <w:rPr>
          <w:sz w:val="28"/>
          <w:szCs w:val="28"/>
        </w:rPr>
        <w:t xml:space="preserve">Заместитель главы </w:t>
      </w:r>
    </w:p>
    <w:p w14:paraId="6D20C6C8" w14:textId="77777777" w:rsidR="002E3E56" w:rsidRDefault="00FA64DD" w:rsidP="00FA64DD">
      <w:pPr>
        <w:ind w:firstLine="0"/>
        <w:rPr>
          <w:sz w:val="28"/>
          <w:szCs w:val="28"/>
        </w:rPr>
      </w:pPr>
      <w:r w:rsidRPr="00FA64DD">
        <w:rPr>
          <w:sz w:val="28"/>
          <w:szCs w:val="28"/>
        </w:rPr>
        <w:t>муниципального образования                                                                 Д.С. Дубров</w:t>
      </w:r>
    </w:p>
    <w:p w14:paraId="1D76D82D" w14:textId="77777777" w:rsidR="002E3E56" w:rsidRDefault="002E3E56" w:rsidP="005F4BAD">
      <w:pPr>
        <w:ind w:firstLine="0"/>
        <w:rPr>
          <w:sz w:val="28"/>
          <w:szCs w:val="28"/>
        </w:rPr>
      </w:pPr>
    </w:p>
    <w:p w14:paraId="734FF104" w14:textId="77777777" w:rsidR="002E3E56" w:rsidRDefault="002E3E56" w:rsidP="005F4BAD">
      <w:pPr>
        <w:ind w:firstLine="0"/>
        <w:rPr>
          <w:sz w:val="28"/>
          <w:szCs w:val="28"/>
        </w:rPr>
      </w:pPr>
    </w:p>
    <w:p w14:paraId="5CDE08E8" w14:textId="77777777" w:rsidR="002E3E56" w:rsidRDefault="002E3E56" w:rsidP="005F4BAD">
      <w:pPr>
        <w:ind w:firstLine="0"/>
        <w:rPr>
          <w:sz w:val="28"/>
          <w:szCs w:val="28"/>
        </w:rPr>
      </w:pPr>
    </w:p>
    <w:p w14:paraId="4D08A032" w14:textId="77777777" w:rsidR="002E3E56" w:rsidRDefault="002E3E56" w:rsidP="005F4BAD">
      <w:pPr>
        <w:ind w:firstLine="0"/>
        <w:rPr>
          <w:sz w:val="28"/>
          <w:szCs w:val="28"/>
        </w:rPr>
      </w:pPr>
    </w:p>
    <w:p w14:paraId="5EF677ED" w14:textId="77777777" w:rsidR="002E3E56" w:rsidRDefault="002E3E56" w:rsidP="005F4BAD">
      <w:pPr>
        <w:ind w:firstLine="0"/>
        <w:rPr>
          <w:sz w:val="28"/>
          <w:szCs w:val="28"/>
        </w:rPr>
      </w:pPr>
    </w:p>
    <w:p w14:paraId="3063B02A" w14:textId="77777777" w:rsidR="002E3E56" w:rsidRDefault="002E3E56" w:rsidP="005F4BAD">
      <w:pPr>
        <w:ind w:firstLine="0"/>
        <w:rPr>
          <w:sz w:val="28"/>
          <w:szCs w:val="28"/>
        </w:rPr>
      </w:pPr>
    </w:p>
    <w:p w14:paraId="7B6A18C4" w14:textId="77777777" w:rsidR="002E3E56" w:rsidRDefault="002E3E56" w:rsidP="005F4BAD">
      <w:pPr>
        <w:ind w:firstLine="0"/>
        <w:rPr>
          <w:sz w:val="28"/>
          <w:szCs w:val="28"/>
        </w:rPr>
      </w:pPr>
    </w:p>
    <w:p w14:paraId="30450B6B" w14:textId="77777777" w:rsidR="002E3E56" w:rsidRDefault="002E3E56" w:rsidP="005F4BAD">
      <w:pPr>
        <w:ind w:firstLine="0"/>
        <w:rPr>
          <w:sz w:val="28"/>
          <w:szCs w:val="28"/>
        </w:rPr>
      </w:pPr>
    </w:p>
    <w:p w14:paraId="63D3D738" w14:textId="77777777" w:rsidR="002E3E56" w:rsidRDefault="002E3E56" w:rsidP="005F4BAD">
      <w:pPr>
        <w:ind w:firstLine="0"/>
        <w:rPr>
          <w:sz w:val="28"/>
          <w:szCs w:val="28"/>
        </w:rPr>
      </w:pPr>
    </w:p>
    <w:p w14:paraId="50F466E5" w14:textId="77777777" w:rsidR="002E3E56" w:rsidRDefault="002E3E56" w:rsidP="005F4BAD">
      <w:pPr>
        <w:ind w:firstLine="0"/>
        <w:rPr>
          <w:sz w:val="28"/>
          <w:szCs w:val="28"/>
        </w:rPr>
      </w:pPr>
    </w:p>
    <w:p w14:paraId="4B1C3A14" w14:textId="77777777" w:rsidR="002E3E56" w:rsidRDefault="002E3E56" w:rsidP="005F4BAD">
      <w:pPr>
        <w:ind w:firstLine="0"/>
        <w:rPr>
          <w:sz w:val="28"/>
          <w:szCs w:val="28"/>
        </w:rPr>
      </w:pPr>
    </w:p>
    <w:p w14:paraId="14ECF7C5"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A412F" w14:textId="77777777" w:rsidR="005A4B96" w:rsidRDefault="005A4B96" w:rsidP="00036DAF">
      <w:pPr>
        <w:spacing w:line="240" w:lineRule="auto"/>
      </w:pPr>
      <w:r>
        <w:separator/>
      </w:r>
    </w:p>
  </w:endnote>
  <w:endnote w:type="continuationSeparator" w:id="0">
    <w:p w14:paraId="4BB27207" w14:textId="77777777" w:rsidR="005A4B96" w:rsidRDefault="005A4B96"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50DDF"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05C60" w14:textId="77777777" w:rsidR="005A4B96" w:rsidRDefault="005A4B96" w:rsidP="00036DAF">
      <w:pPr>
        <w:spacing w:line="240" w:lineRule="auto"/>
      </w:pPr>
      <w:r>
        <w:separator/>
      </w:r>
    </w:p>
  </w:footnote>
  <w:footnote w:type="continuationSeparator" w:id="0">
    <w:p w14:paraId="6F73D307" w14:textId="77777777" w:rsidR="005A4B96" w:rsidRDefault="005A4B96"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14:paraId="2EE82535" w14:textId="164CEE64" w:rsidR="0072794A" w:rsidRDefault="0072794A">
        <w:pPr>
          <w:pStyle w:val="aff3"/>
          <w:jc w:val="center"/>
        </w:pPr>
        <w:r>
          <w:fldChar w:fldCharType="begin"/>
        </w:r>
        <w:r>
          <w:instrText>PAGE   \* MERGEFORMAT</w:instrText>
        </w:r>
        <w:r>
          <w:fldChar w:fldCharType="separate"/>
        </w:r>
        <w:r w:rsidR="00BE0A25">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C7E9C"/>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3FE7"/>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4B96"/>
    <w:rsid w:val="005A593B"/>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30"/>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25"/>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36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1F84E"/>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946E9-E577-4BD3-A1AA-3F7DC7021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51713</TotalTime>
  <Pages>1</Pages>
  <Words>471</Words>
  <Characters>2688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1256</cp:revision>
  <cp:lastPrinted>2024-11-06T05:47:00Z</cp:lastPrinted>
  <dcterms:created xsi:type="dcterms:W3CDTF">2015-04-15T07:33:00Z</dcterms:created>
  <dcterms:modified xsi:type="dcterms:W3CDTF">2024-12-02T07:56:00Z</dcterms:modified>
</cp:coreProperties>
</file>