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E33F64"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7403BA5D"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4E117639"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0EF14D0A"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5A25346D"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6059117D"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5400C4B9" w14:textId="56899124" w:rsidR="00071040" w:rsidRPr="00D936A7" w:rsidRDefault="00D936A7" w:rsidP="00FE7669">
      <w:pPr>
        <w:widowControl w:val="0"/>
        <w:tabs>
          <w:tab w:val="left" w:pos="6096"/>
        </w:tabs>
        <w:suppressAutoHyphens/>
        <w:spacing w:line="240" w:lineRule="auto"/>
        <w:ind w:left="5103" w:right="-2" w:firstLine="561"/>
        <w:jc w:val="left"/>
        <w:rPr>
          <w:rFonts w:eastAsia="Times New Roman"/>
          <w:sz w:val="28"/>
          <w:szCs w:val="28"/>
          <w:u w:val="single"/>
          <w:lang w:eastAsia="ar-SA"/>
        </w:rPr>
      </w:pPr>
      <w:r>
        <w:rPr>
          <w:rFonts w:eastAsia="Times New Roman"/>
          <w:sz w:val="28"/>
          <w:szCs w:val="28"/>
          <w:lang w:eastAsia="ar-SA"/>
        </w:rPr>
        <w:t xml:space="preserve">     от </w:t>
      </w:r>
      <w:r w:rsidRPr="00D936A7">
        <w:rPr>
          <w:rFonts w:eastAsia="Times New Roman"/>
          <w:sz w:val="28"/>
          <w:szCs w:val="28"/>
          <w:u w:val="single"/>
          <w:lang w:eastAsia="ar-SA"/>
        </w:rPr>
        <w:t>20.11.</w:t>
      </w:r>
      <w:r w:rsidR="00071040" w:rsidRPr="00D936A7">
        <w:rPr>
          <w:rFonts w:eastAsia="Times New Roman"/>
          <w:sz w:val="28"/>
          <w:szCs w:val="28"/>
          <w:u w:val="single"/>
          <w:lang w:eastAsia="ar-SA"/>
        </w:rPr>
        <w:t>2</w:t>
      </w:r>
      <w:bookmarkStart w:id="1" w:name="_GoBack"/>
      <w:bookmarkEnd w:id="1"/>
      <w:r w:rsidR="00071040" w:rsidRPr="00D936A7">
        <w:rPr>
          <w:rFonts w:eastAsia="Times New Roman"/>
          <w:sz w:val="28"/>
          <w:szCs w:val="28"/>
          <w:u w:val="single"/>
          <w:lang w:eastAsia="ar-SA"/>
        </w:rPr>
        <w:t>0</w:t>
      </w:r>
      <w:r w:rsidR="00FE7669" w:rsidRPr="00D936A7">
        <w:rPr>
          <w:rFonts w:eastAsia="Times New Roman"/>
          <w:sz w:val="28"/>
          <w:szCs w:val="28"/>
          <w:u w:val="single"/>
          <w:lang w:eastAsia="ar-SA"/>
        </w:rPr>
        <w:t>24</w:t>
      </w:r>
      <w:r w:rsidR="00071040" w:rsidRPr="00D936A7">
        <w:rPr>
          <w:rFonts w:eastAsia="Times New Roman"/>
          <w:sz w:val="28"/>
          <w:szCs w:val="28"/>
          <w:u w:val="single"/>
          <w:lang w:eastAsia="ar-SA"/>
        </w:rPr>
        <w:t xml:space="preserve"> г.</w:t>
      </w:r>
      <w:r w:rsidR="00071040" w:rsidRPr="00071040">
        <w:rPr>
          <w:rFonts w:eastAsia="Times New Roman"/>
          <w:sz w:val="28"/>
          <w:szCs w:val="28"/>
          <w:lang w:eastAsia="ar-SA"/>
        </w:rPr>
        <w:t xml:space="preserve"> № </w:t>
      </w:r>
      <w:r w:rsidRPr="00D936A7">
        <w:rPr>
          <w:rFonts w:eastAsia="Times New Roman"/>
          <w:sz w:val="28"/>
          <w:szCs w:val="28"/>
          <w:u w:val="single"/>
          <w:lang w:eastAsia="ar-SA"/>
        </w:rPr>
        <w:t>692-с</w:t>
      </w:r>
    </w:p>
    <w:p w14:paraId="3C87BEA8"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3EA9F784"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19895D8B"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bookmarkEnd w:id="0"/>
    <w:p w14:paraId="604B26BE" w14:textId="77777777" w:rsidR="00490C37" w:rsidRDefault="00E617FD" w:rsidP="00E617FD">
      <w:pPr>
        <w:autoSpaceDE w:val="0"/>
        <w:autoSpaceDN w:val="0"/>
        <w:adjustRightInd w:val="0"/>
        <w:spacing w:line="240" w:lineRule="auto"/>
        <w:ind w:firstLine="0"/>
        <w:jc w:val="center"/>
        <w:outlineLvl w:val="1"/>
        <w:rPr>
          <w:rFonts w:eastAsia="Times New Roman"/>
          <w:b/>
          <w:bCs/>
          <w:color w:val="000000"/>
          <w:sz w:val="28"/>
          <w:szCs w:val="28"/>
          <w:lang w:eastAsia="ru-RU"/>
        </w:rPr>
      </w:pPr>
      <w:r w:rsidRPr="00E617FD">
        <w:rPr>
          <w:rFonts w:eastAsia="Times New Roman"/>
          <w:b/>
          <w:bCs/>
          <w:color w:val="000000"/>
          <w:sz w:val="28"/>
          <w:szCs w:val="28"/>
          <w:lang w:eastAsia="ru-RU"/>
        </w:rPr>
        <w:t>вносим</w:t>
      </w:r>
      <w:r>
        <w:rPr>
          <w:rFonts w:eastAsia="Times New Roman"/>
          <w:b/>
          <w:bCs/>
          <w:color w:val="000000"/>
          <w:sz w:val="28"/>
          <w:szCs w:val="28"/>
          <w:lang w:eastAsia="ru-RU"/>
        </w:rPr>
        <w:t>ое</w:t>
      </w:r>
      <w:r w:rsidRPr="00E617FD">
        <w:rPr>
          <w:rFonts w:eastAsia="Times New Roman"/>
          <w:b/>
          <w:bCs/>
          <w:color w:val="000000"/>
          <w:sz w:val="28"/>
          <w:szCs w:val="28"/>
          <w:lang w:eastAsia="ru-RU"/>
        </w:rPr>
        <w:t xml:space="preserve"> в местные нормативы градостроительного проектирования Мингрельского сельского поселения Абинского района, </w:t>
      </w:r>
    </w:p>
    <w:p w14:paraId="0D3A5B24" w14:textId="77777777" w:rsidR="00490C37" w:rsidRDefault="00E617FD" w:rsidP="00E617FD">
      <w:pPr>
        <w:autoSpaceDE w:val="0"/>
        <w:autoSpaceDN w:val="0"/>
        <w:adjustRightInd w:val="0"/>
        <w:spacing w:line="240" w:lineRule="auto"/>
        <w:ind w:firstLine="0"/>
        <w:jc w:val="center"/>
        <w:outlineLvl w:val="1"/>
        <w:rPr>
          <w:rFonts w:eastAsia="Times New Roman"/>
          <w:b/>
          <w:bCs/>
          <w:color w:val="000000"/>
          <w:sz w:val="28"/>
          <w:szCs w:val="28"/>
          <w:lang w:eastAsia="ru-RU"/>
        </w:rPr>
      </w:pPr>
      <w:r w:rsidRPr="00E617FD">
        <w:rPr>
          <w:rFonts w:eastAsia="Times New Roman"/>
          <w:b/>
          <w:bCs/>
          <w:color w:val="000000"/>
          <w:sz w:val="28"/>
          <w:szCs w:val="28"/>
          <w:lang w:eastAsia="ru-RU"/>
        </w:rPr>
        <w:t>утвержденные решением Совета Мингрельского сельского поселения</w:t>
      </w:r>
    </w:p>
    <w:p w14:paraId="1EFE35A4" w14:textId="0EB0B81E" w:rsidR="00E617FD" w:rsidRPr="00E617FD" w:rsidRDefault="00E617FD" w:rsidP="00E617FD">
      <w:pPr>
        <w:autoSpaceDE w:val="0"/>
        <w:autoSpaceDN w:val="0"/>
        <w:adjustRightInd w:val="0"/>
        <w:spacing w:line="240" w:lineRule="auto"/>
        <w:ind w:firstLine="0"/>
        <w:jc w:val="center"/>
        <w:outlineLvl w:val="1"/>
        <w:rPr>
          <w:rFonts w:eastAsia="Times New Roman"/>
          <w:b/>
          <w:bCs/>
          <w:color w:val="000000"/>
          <w:sz w:val="28"/>
          <w:szCs w:val="28"/>
          <w:lang w:eastAsia="ru-RU"/>
        </w:rPr>
      </w:pPr>
      <w:r w:rsidRPr="00E617FD">
        <w:rPr>
          <w:rFonts w:eastAsia="Times New Roman"/>
          <w:b/>
          <w:bCs/>
          <w:color w:val="000000"/>
          <w:sz w:val="28"/>
          <w:szCs w:val="28"/>
          <w:lang w:eastAsia="ru-RU"/>
        </w:rPr>
        <w:t>от 18 сентября 2015 г. № 73-с «Об утверждении местных нормативов градостроительного проектирования Мингрельского сельского поселения Абинского района»</w:t>
      </w:r>
    </w:p>
    <w:p w14:paraId="4D656A2B" w14:textId="77777777" w:rsidR="00FE7669" w:rsidRDefault="00FE7669" w:rsidP="00FE7669">
      <w:pPr>
        <w:widowControl w:val="0"/>
        <w:suppressAutoHyphens/>
        <w:spacing w:line="240" w:lineRule="auto"/>
        <w:ind w:firstLine="0"/>
        <w:rPr>
          <w:rFonts w:eastAsia="Times New Roman"/>
          <w:sz w:val="28"/>
          <w:szCs w:val="28"/>
          <w:lang w:eastAsia="ar-SA"/>
        </w:rPr>
      </w:pPr>
    </w:p>
    <w:p w14:paraId="2787BD12" w14:textId="77777777" w:rsidR="00CB5100" w:rsidRDefault="00CB5100" w:rsidP="00CB5100">
      <w:pPr>
        <w:widowControl w:val="0"/>
        <w:suppressAutoHyphens/>
        <w:spacing w:line="240" w:lineRule="auto"/>
        <w:ind w:firstLine="709"/>
        <w:rPr>
          <w:sz w:val="28"/>
          <w:szCs w:val="28"/>
        </w:rPr>
      </w:pPr>
      <w:r w:rsidRPr="00E617FD">
        <w:rPr>
          <w:sz w:val="28"/>
          <w:szCs w:val="28"/>
        </w:rPr>
        <w:t>Пункт 5.6</w:t>
      </w:r>
      <w:r>
        <w:rPr>
          <w:sz w:val="28"/>
          <w:szCs w:val="28"/>
        </w:rPr>
        <w:t>.1</w:t>
      </w:r>
      <w:r w:rsidRPr="00E617FD">
        <w:rPr>
          <w:sz w:val="28"/>
          <w:szCs w:val="28"/>
        </w:rPr>
        <w:t xml:space="preserve"> </w:t>
      </w:r>
      <w:r>
        <w:rPr>
          <w:sz w:val="28"/>
          <w:szCs w:val="28"/>
        </w:rPr>
        <w:t xml:space="preserve">«В области развития жилищного строительства» подраздела 5.6 </w:t>
      </w:r>
      <w:r w:rsidRPr="00E617FD">
        <w:rPr>
          <w:sz w:val="28"/>
          <w:szCs w:val="28"/>
        </w:rPr>
        <w:t xml:space="preserve">«Объекты местного значения сельского поселения в иных областях» </w:t>
      </w:r>
      <w:r>
        <w:rPr>
          <w:sz w:val="28"/>
          <w:szCs w:val="28"/>
        </w:rPr>
        <w:t xml:space="preserve">          </w:t>
      </w:r>
      <w:r w:rsidRPr="00E617FD">
        <w:rPr>
          <w:sz w:val="28"/>
          <w:szCs w:val="28"/>
        </w:rPr>
        <w:t>раздела 5 «Обоснование расчетных показателей, содержащихся в основной части местных нормативов градостроительного проектирования» части 2 «Материалы по обоснованию расчетных показателей, содержащихся в основной части местных нормативов градостроительного проектирования» дополнить подпунктом 5.6.1.5 «Иные требования, установленные для жилых зон» следующего содержания:</w:t>
      </w:r>
    </w:p>
    <w:p w14:paraId="1D00542C" w14:textId="77777777" w:rsidR="00E617FD" w:rsidRPr="00E617FD" w:rsidRDefault="00E617FD" w:rsidP="00E617FD">
      <w:pPr>
        <w:widowControl w:val="0"/>
        <w:suppressAutoHyphens/>
        <w:spacing w:line="240" w:lineRule="auto"/>
        <w:ind w:firstLine="709"/>
        <w:rPr>
          <w:sz w:val="28"/>
          <w:szCs w:val="28"/>
        </w:rPr>
      </w:pPr>
    </w:p>
    <w:p w14:paraId="192D0E80" w14:textId="5521028F" w:rsidR="00E617FD" w:rsidRPr="00490C37" w:rsidRDefault="00E617FD" w:rsidP="00E617FD">
      <w:pPr>
        <w:widowControl w:val="0"/>
        <w:suppressAutoHyphens/>
        <w:spacing w:line="240" w:lineRule="auto"/>
        <w:ind w:firstLine="0"/>
        <w:jc w:val="center"/>
        <w:rPr>
          <w:sz w:val="28"/>
          <w:szCs w:val="28"/>
        </w:rPr>
      </w:pPr>
      <w:r w:rsidRPr="00490C37">
        <w:rPr>
          <w:rFonts w:eastAsia="Times New Roman"/>
          <w:sz w:val="28"/>
          <w:szCs w:val="28"/>
          <w:lang w:eastAsia="ar-SA"/>
        </w:rPr>
        <w:t>«</w:t>
      </w:r>
      <w:r w:rsidRPr="00490C37">
        <w:rPr>
          <w:sz w:val="28"/>
          <w:szCs w:val="28"/>
        </w:rPr>
        <w:t>5.6.1.5. Иные требования, установленные для жилых зон</w:t>
      </w:r>
    </w:p>
    <w:p w14:paraId="6E6C127F" w14:textId="77777777" w:rsidR="00E617FD" w:rsidRPr="00E617FD" w:rsidRDefault="00E617FD" w:rsidP="00E617FD">
      <w:pPr>
        <w:widowControl w:val="0"/>
        <w:suppressAutoHyphens/>
        <w:spacing w:line="240" w:lineRule="auto"/>
        <w:ind w:firstLine="0"/>
        <w:jc w:val="center"/>
        <w:rPr>
          <w:rFonts w:eastAsia="Times New Roman"/>
          <w:sz w:val="28"/>
          <w:szCs w:val="28"/>
          <w:lang w:eastAsia="ar-SA"/>
        </w:rPr>
      </w:pPr>
    </w:p>
    <w:p w14:paraId="06F7271F" w14:textId="2765D44D" w:rsidR="007E77D5" w:rsidRPr="00FE7669" w:rsidRDefault="00FE7669" w:rsidP="007E77D5">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14:paraId="52A48E00"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0DE8899E"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 xml:space="preserve">Расстояние от границы участка должно быть не менее: </w:t>
      </w:r>
    </w:p>
    <w:p w14:paraId="2CF4304A"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14:paraId="2EED6212"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63D8288D"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76988528"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54394ADD"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34F9D987" w14:textId="77777777" w:rsidR="00FE7669" w:rsidRPr="00FE7669" w:rsidRDefault="00FE7669" w:rsidP="00FE7669">
      <w:pPr>
        <w:spacing w:line="240" w:lineRule="auto"/>
        <w:ind w:firstLine="709"/>
        <w:rPr>
          <w:sz w:val="28"/>
          <w:szCs w:val="28"/>
        </w:rPr>
      </w:pPr>
    </w:p>
    <w:p w14:paraId="701AD054" w14:textId="77777777" w:rsidR="00324354" w:rsidRPr="00324354" w:rsidRDefault="00324354" w:rsidP="003D2488">
      <w:pPr>
        <w:ind w:firstLine="0"/>
        <w:rPr>
          <w:sz w:val="28"/>
          <w:szCs w:val="28"/>
        </w:rPr>
      </w:pPr>
    </w:p>
    <w:p w14:paraId="4FB720DF" w14:textId="77777777" w:rsidR="00FA64DD" w:rsidRPr="00FA64DD" w:rsidRDefault="00FA64DD" w:rsidP="00FA64DD">
      <w:pPr>
        <w:ind w:firstLine="0"/>
        <w:rPr>
          <w:sz w:val="28"/>
          <w:szCs w:val="28"/>
        </w:rPr>
      </w:pPr>
      <w:r w:rsidRPr="00FA64DD">
        <w:rPr>
          <w:sz w:val="28"/>
          <w:szCs w:val="28"/>
        </w:rPr>
        <w:t xml:space="preserve">Заместитель главы </w:t>
      </w:r>
    </w:p>
    <w:p w14:paraId="3F74FCAE" w14:textId="77777777" w:rsidR="002E3E56" w:rsidRDefault="00FA64DD" w:rsidP="00FA64DD">
      <w:pPr>
        <w:ind w:firstLine="0"/>
        <w:rPr>
          <w:sz w:val="28"/>
          <w:szCs w:val="28"/>
        </w:rPr>
      </w:pPr>
      <w:r w:rsidRPr="00FA64DD">
        <w:rPr>
          <w:sz w:val="28"/>
          <w:szCs w:val="28"/>
        </w:rPr>
        <w:t>муниципального образования                                                                 Д.С. Дубров</w:t>
      </w:r>
    </w:p>
    <w:p w14:paraId="060E67BF" w14:textId="77777777" w:rsidR="002E3E56" w:rsidRDefault="002E3E56" w:rsidP="005F4BAD">
      <w:pPr>
        <w:ind w:firstLine="0"/>
        <w:rPr>
          <w:sz w:val="28"/>
          <w:szCs w:val="28"/>
        </w:rPr>
      </w:pPr>
    </w:p>
    <w:p w14:paraId="71AEB744" w14:textId="77777777" w:rsidR="002E3E56" w:rsidRDefault="002E3E56" w:rsidP="005F4BAD">
      <w:pPr>
        <w:ind w:firstLine="0"/>
        <w:rPr>
          <w:sz w:val="28"/>
          <w:szCs w:val="28"/>
        </w:rPr>
      </w:pPr>
    </w:p>
    <w:p w14:paraId="56B9A456" w14:textId="77777777" w:rsidR="002E3E56" w:rsidRDefault="002E3E56" w:rsidP="005F4BAD">
      <w:pPr>
        <w:ind w:firstLine="0"/>
        <w:rPr>
          <w:sz w:val="28"/>
          <w:szCs w:val="28"/>
        </w:rPr>
      </w:pPr>
    </w:p>
    <w:p w14:paraId="2AE2622B" w14:textId="77777777" w:rsidR="002E3E56" w:rsidRDefault="002E3E56" w:rsidP="005F4BAD">
      <w:pPr>
        <w:ind w:firstLine="0"/>
        <w:rPr>
          <w:sz w:val="28"/>
          <w:szCs w:val="28"/>
        </w:rPr>
      </w:pPr>
    </w:p>
    <w:p w14:paraId="49DCC6D0" w14:textId="77777777" w:rsidR="002E3E56" w:rsidRDefault="002E3E56" w:rsidP="005F4BAD">
      <w:pPr>
        <w:ind w:firstLine="0"/>
        <w:rPr>
          <w:sz w:val="28"/>
          <w:szCs w:val="28"/>
        </w:rPr>
      </w:pPr>
    </w:p>
    <w:p w14:paraId="35C4066F" w14:textId="77777777" w:rsidR="002E3E56" w:rsidRDefault="002E3E56" w:rsidP="005F4BAD">
      <w:pPr>
        <w:ind w:firstLine="0"/>
        <w:rPr>
          <w:sz w:val="28"/>
          <w:szCs w:val="28"/>
        </w:rPr>
      </w:pPr>
    </w:p>
    <w:p w14:paraId="3C37A73E" w14:textId="77777777" w:rsidR="002E3E56" w:rsidRDefault="002E3E56" w:rsidP="005F4BAD">
      <w:pPr>
        <w:ind w:firstLine="0"/>
        <w:rPr>
          <w:sz w:val="28"/>
          <w:szCs w:val="28"/>
        </w:rPr>
      </w:pPr>
    </w:p>
    <w:p w14:paraId="3E17C3F9" w14:textId="77777777" w:rsidR="002E3E56" w:rsidRDefault="002E3E56" w:rsidP="005F4BAD">
      <w:pPr>
        <w:ind w:firstLine="0"/>
        <w:rPr>
          <w:sz w:val="28"/>
          <w:szCs w:val="28"/>
        </w:rPr>
      </w:pPr>
    </w:p>
    <w:p w14:paraId="30C6081E" w14:textId="77777777" w:rsidR="002E3E56" w:rsidRDefault="002E3E56" w:rsidP="005F4BAD">
      <w:pPr>
        <w:ind w:firstLine="0"/>
        <w:rPr>
          <w:sz w:val="28"/>
          <w:szCs w:val="28"/>
        </w:rPr>
      </w:pPr>
    </w:p>
    <w:p w14:paraId="38322683" w14:textId="77777777" w:rsidR="002E3E56" w:rsidRDefault="002E3E56" w:rsidP="005F4BAD">
      <w:pPr>
        <w:ind w:firstLine="0"/>
        <w:rPr>
          <w:sz w:val="28"/>
          <w:szCs w:val="28"/>
        </w:rPr>
      </w:pPr>
    </w:p>
    <w:p w14:paraId="76FC5198" w14:textId="77777777" w:rsidR="002E3E56" w:rsidRDefault="002E3E56" w:rsidP="005F4BAD">
      <w:pPr>
        <w:ind w:firstLine="0"/>
        <w:rPr>
          <w:sz w:val="28"/>
          <w:szCs w:val="28"/>
        </w:rPr>
      </w:pPr>
    </w:p>
    <w:p w14:paraId="48D32489"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1F087" w14:textId="77777777" w:rsidR="00A90778" w:rsidRDefault="00A90778" w:rsidP="00036DAF">
      <w:pPr>
        <w:spacing w:line="240" w:lineRule="auto"/>
      </w:pPr>
      <w:r>
        <w:separator/>
      </w:r>
    </w:p>
  </w:endnote>
  <w:endnote w:type="continuationSeparator" w:id="0">
    <w:p w14:paraId="244865E7" w14:textId="77777777" w:rsidR="00A90778" w:rsidRDefault="00A90778"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42C20"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EBF8C" w14:textId="77777777" w:rsidR="00A90778" w:rsidRDefault="00A90778" w:rsidP="00036DAF">
      <w:pPr>
        <w:spacing w:line="240" w:lineRule="auto"/>
      </w:pPr>
      <w:r>
        <w:separator/>
      </w:r>
    </w:p>
  </w:footnote>
  <w:footnote w:type="continuationSeparator" w:id="0">
    <w:p w14:paraId="17335A37" w14:textId="77777777" w:rsidR="00A90778" w:rsidRDefault="00A90778"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14:paraId="2F190AE9" w14:textId="4048C0C6" w:rsidR="0072794A" w:rsidRDefault="0072794A">
        <w:pPr>
          <w:pStyle w:val="aff3"/>
          <w:jc w:val="center"/>
        </w:pPr>
        <w:r>
          <w:fldChar w:fldCharType="begin"/>
        </w:r>
        <w:r>
          <w:instrText>PAGE   \* MERGEFORMAT</w:instrText>
        </w:r>
        <w:r>
          <w:fldChar w:fldCharType="separate"/>
        </w:r>
        <w:r w:rsidR="00D936A7">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083D"/>
    <w:rsid w:val="00490C37"/>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778"/>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5100"/>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36A7"/>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7FD"/>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F51D5"/>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37521-A5C0-43AC-BEEF-0E2EF1263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51714</TotalTime>
  <Pages>1</Pages>
  <Words>473</Words>
  <Characters>2697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User</cp:lastModifiedBy>
  <cp:revision>1256</cp:revision>
  <cp:lastPrinted>2024-11-06T05:54:00Z</cp:lastPrinted>
  <dcterms:created xsi:type="dcterms:W3CDTF">2015-04-15T07:33:00Z</dcterms:created>
  <dcterms:modified xsi:type="dcterms:W3CDTF">2024-12-02T07:55:00Z</dcterms:modified>
</cp:coreProperties>
</file>