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040" w:rsidRPr="00071040" w:rsidRDefault="00071040" w:rsidP="00CD77C7">
      <w:pPr>
        <w:widowControl w:val="0"/>
        <w:tabs>
          <w:tab w:val="left" w:pos="5812"/>
          <w:tab w:val="left" w:pos="6096"/>
        </w:tabs>
        <w:suppressAutoHyphens/>
        <w:spacing w:line="240" w:lineRule="auto"/>
        <w:ind w:left="5664" w:firstLine="0"/>
        <w:jc w:val="left"/>
        <w:rPr>
          <w:rFonts w:eastAsia="Times New Roman"/>
          <w:sz w:val="28"/>
          <w:szCs w:val="28"/>
          <w:lang w:eastAsia="ar-SA"/>
        </w:rPr>
      </w:pPr>
      <w:bookmarkStart w:id="0" w:name="_Toc106370702"/>
      <w:r>
        <w:rPr>
          <w:rFonts w:eastAsia="Times New Roman"/>
          <w:sz w:val="28"/>
          <w:szCs w:val="28"/>
          <w:lang w:eastAsia="ar-SA"/>
        </w:rPr>
        <w:t xml:space="preserve">     </w:t>
      </w:r>
      <w:r w:rsidRPr="00071040">
        <w:rPr>
          <w:rFonts w:eastAsia="Times New Roman"/>
          <w:sz w:val="28"/>
          <w:szCs w:val="28"/>
          <w:lang w:eastAsia="ar-SA"/>
        </w:rPr>
        <w:t>Приложение</w:t>
      </w:r>
    </w:p>
    <w:p w:rsidR="00071040" w:rsidRPr="00071040" w:rsidRDefault="00071040" w:rsidP="00071040">
      <w:pPr>
        <w:widowControl w:val="0"/>
        <w:suppressAutoHyphens/>
        <w:spacing w:line="240" w:lineRule="auto"/>
        <w:ind w:left="5664" w:firstLine="0"/>
        <w:jc w:val="left"/>
        <w:rPr>
          <w:rFonts w:eastAsia="Times New Roman"/>
          <w:sz w:val="28"/>
          <w:szCs w:val="28"/>
          <w:lang w:eastAsia="ar-SA"/>
        </w:rPr>
      </w:pPr>
    </w:p>
    <w:p w:rsidR="00071040" w:rsidRPr="00071040" w:rsidRDefault="00071040" w:rsidP="00CD77C7">
      <w:pPr>
        <w:widowControl w:val="0"/>
        <w:tabs>
          <w:tab w:val="left" w:pos="5954"/>
          <w:tab w:val="left" w:pos="6096"/>
        </w:tabs>
        <w:suppressAutoHyphens/>
        <w:spacing w:line="240" w:lineRule="auto"/>
        <w:ind w:left="5664" w:firstLine="0"/>
        <w:jc w:val="left"/>
        <w:rPr>
          <w:rFonts w:eastAsia="Times New Roman"/>
          <w:sz w:val="28"/>
          <w:szCs w:val="28"/>
          <w:lang w:eastAsia="ar-SA"/>
        </w:rPr>
      </w:pPr>
      <w:bookmarkStart w:id="1" w:name="_GoBack"/>
      <w:bookmarkEnd w:id="1"/>
      <w:r>
        <w:rPr>
          <w:rFonts w:eastAsia="Times New Roman"/>
          <w:sz w:val="28"/>
          <w:szCs w:val="28"/>
          <w:lang w:eastAsia="ar-SA"/>
        </w:rPr>
        <w:t xml:space="preserve">     </w:t>
      </w:r>
      <w:r w:rsidR="002E29B2">
        <w:rPr>
          <w:rFonts w:eastAsia="Times New Roman"/>
          <w:sz w:val="28"/>
          <w:szCs w:val="28"/>
          <w:lang w:eastAsia="ar-SA"/>
        </w:rPr>
        <w:t>УТВЕРЖДЕНО</w:t>
      </w:r>
      <w:r w:rsidRPr="00071040">
        <w:rPr>
          <w:rFonts w:eastAsia="Times New Roman"/>
          <w:sz w:val="28"/>
          <w:szCs w:val="28"/>
          <w:lang w:eastAsia="ar-SA"/>
        </w:rPr>
        <w:t xml:space="preserve"> </w:t>
      </w:r>
    </w:p>
    <w:p w:rsidR="00071040" w:rsidRPr="00071040" w:rsidRDefault="00071040" w:rsidP="00FE7669">
      <w:pPr>
        <w:widowControl w:val="0"/>
        <w:tabs>
          <w:tab w:val="left" w:pos="6096"/>
        </w:tabs>
        <w:suppressAutoHyphens/>
        <w:spacing w:line="240" w:lineRule="auto"/>
        <w:ind w:left="4956" w:firstLine="708"/>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решением Совета</w:t>
      </w:r>
    </w:p>
    <w:p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r w:rsidRPr="00071040">
        <w:rPr>
          <w:rFonts w:eastAsia="Times New Roman"/>
          <w:sz w:val="28"/>
          <w:szCs w:val="28"/>
          <w:lang w:eastAsia="ar-SA"/>
        </w:rPr>
        <w:t xml:space="preserve">  </w:t>
      </w:r>
      <w:r>
        <w:rPr>
          <w:rFonts w:eastAsia="Times New Roman"/>
          <w:sz w:val="28"/>
          <w:szCs w:val="28"/>
          <w:lang w:eastAsia="ar-SA"/>
        </w:rPr>
        <w:t xml:space="preserve">           </w:t>
      </w:r>
      <w:r w:rsidRPr="00071040">
        <w:rPr>
          <w:rFonts w:eastAsia="Times New Roman"/>
          <w:sz w:val="28"/>
          <w:szCs w:val="28"/>
          <w:lang w:eastAsia="ar-SA"/>
        </w:rPr>
        <w:t>муниципального образования</w:t>
      </w:r>
    </w:p>
    <w:p w:rsidR="00071040" w:rsidRPr="00071040" w:rsidRDefault="00071040" w:rsidP="00071040">
      <w:pPr>
        <w:widowControl w:val="0"/>
        <w:tabs>
          <w:tab w:val="left" w:pos="5954"/>
          <w:tab w:val="left" w:pos="6096"/>
        </w:tabs>
        <w:suppressAutoHyphens/>
        <w:spacing w:line="240" w:lineRule="auto"/>
        <w:ind w:left="5103" w:firstLine="561"/>
        <w:jc w:val="left"/>
        <w:rPr>
          <w:rFonts w:eastAsia="Times New Roman"/>
          <w:sz w:val="28"/>
          <w:szCs w:val="28"/>
          <w:lang w:eastAsia="ar-SA"/>
        </w:rPr>
      </w:pPr>
      <w:r>
        <w:rPr>
          <w:rFonts w:eastAsia="Times New Roman"/>
          <w:sz w:val="28"/>
          <w:szCs w:val="28"/>
          <w:lang w:eastAsia="ar-SA"/>
        </w:rPr>
        <w:t xml:space="preserve">     </w:t>
      </w:r>
      <w:r w:rsidRPr="00071040">
        <w:rPr>
          <w:rFonts w:eastAsia="Times New Roman"/>
          <w:sz w:val="28"/>
          <w:szCs w:val="28"/>
          <w:lang w:eastAsia="ar-SA"/>
        </w:rPr>
        <w:t>Абинский район</w:t>
      </w:r>
    </w:p>
    <w:p w:rsidR="00071040" w:rsidRPr="00F271BB" w:rsidRDefault="00F271BB" w:rsidP="00FE7669">
      <w:pPr>
        <w:widowControl w:val="0"/>
        <w:tabs>
          <w:tab w:val="left" w:pos="6096"/>
        </w:tabs>
        <w:suppressAutoHyphens/>
        <w:spacing w:line="240" w:lineRule="auto"/>
        <w:ind w:left="5103" w:right="-2" w:firstLine="561"/>
        <w:jc w:val="left"/>
        <w:rPr>
          <w:rFonts w:eastAsia="Times New Roman"/>
          <w:sz w:val="28"/>
          <w:szCs w:val="28"/>
          <w:u w:val="single"/>
          <w:lang w:eastAsia="ar-SA"/>
        </w:rPr>
      </w:pPr>
      <w:r>
        <w:rPr>
          <w:rFonts w:eastAsia="Times New Roman"/>
          <w:sz w:val="28"/>
          <w:szCs w:val="28"/>
          <w:lang w:eastAsia="ar-SA"/>
        </w:rPr>
        <w:t xml:space="preserve">     от </w:t>
      </w:r>
      <w:r w:rsidRPr="00F271BB">
        <w:rPr>
          <w:rFonts w:eastAsia="Times New Roman"/>
          <w:sz w:val="28"/>
          <w:szCs w:val="28"/>
          <w:u w:val="single"/>
          <w:lang w:eastAsia="ar-SA"/>
        </w:rPr>
        <w:t>20.11.</w:t>
      </w:r>
      <w:r w:rsidR="00071040" w:rsidRPr="00F271BB">
        <w:rPr>
          <w:rFonts w:eastAsia="Times New Roman"/>
          <w:sz w:val="28"/>
          <w:szCs w:val="28"/>
          <w:u w:val="single"/>
          <w:lang w:eastAsia="ar-SA"/>
        </w:rPr>
        <w:t>20</w:t>
      </w:r>
      <w:r w:rsidR="00FE7669" w:rsidRPr="00F271BB">
        <w:rPr>
          <w:rFonts w:eastAsia="Times New Roman"/>
          <w:sz w:val="28"/>
          <w:szCs w:val="28"/>
          <w:u w:val="single"/>
          <w:lang w:eastAsia="ar-SA"/>
        </w:rPr>
        <w:t>24</w:t>
      </w:r>
      <w:r w:rsidR="00071040" w:rsidRPr="00F271BB">
        <w:rPr>
          <w:rFonts w:eastAsia="Times New Roman"/>
          <w:sz w:val="28"/>
          <w:szCs w:val="28"/>
          <w:u w:val="single"/>
          <w:lang w:eastAsia="ar-SA"/>
        </w:rPr>
        <w:t xml:space="preserve"> г.</w:t>
      </w:r>
      <w:r w:rsidR="00071040" w:rsidRPr="00071040">
        <w:rPr>
          <w:rFonts w:eastAsia="Times New Roman"/>
          <w:sz w:val="28"/>
          <w:szCs w:val="28"/>
          <w:lang w:eastAsia="ar-SA"/>
        </w:rPr>
        <w:t xml:space="preserve"> № </w:t>
      </w:r>
      <w:r w:rsidRPr="00F271BB">
        <w:rPr>
          <w:rFonts w:eastAsia="Times New Roman"/>
          <w:sz w:val="28"/>
          <w:szCs w:val="28"/>
          <w:u w:val="single"/>
          <w:lang w:eastAsia="ar-SA"/>
        </w:rPr>
        <w:t>689-с</w:t>
      </w:r>
    </w:p>
    <w:p w:rsidR="00071040" w:rsidRPr="00071040" w:rsidRDefault="00071040" w:rsidP="00071040">
      <w:pPr>
        <w:widowControl w:val="0"/>
        <w:suppressAutoHyphens/>
        <w:spacing w:line="240" w:lineRule="auto"/>
        <w:ind w:left="5103" w:firstLine="0"/>
        <w:jc w:val="center"/>
        <w:rPr>
          <w:rFonts w:eastAsia="Times New Roman"/>
          <w:sz w:val="28"/>
          <w:szCs w:val="28"/>
          <w:lang w:eastAsia="ar-SA"/>
        </w:rPr>
      </w:pPr>
    </w:p>
    <w:p w:rsidR="003D2FA1" w:rsidRDefault="003D2FA1" w:rsidP="003D2FA1">
      <w:pPr>
        <w:widowControl w:val="0"/>
        <w:suppressAutoHyphens/>
        <w:spacing w:line="240" w:lineRule="auto"/>
        <w:ind w:left="5103" w:firstLine="0"/>
        <w:jc w:val="center"/>
        <w:rPr>
          <w:rFonts w:eastAsia="Times New Roman"/>
          <w:sz w:val="28"/>
          <w:szCs w:val="28"/>
          <w:lang w:eastAsia="ar-SA"/>
        </w:rPr>
      </w:pPr>
    </w:p>
    <w:p w:rsidR="003D2FA1" w:rsidRPr="003D2FA1" w:rsidRDefault="00FE7669" w:rsidP="003D2FA1">
      <w:pPr>
        <w:widowControl w:val="0"/>
        <w:tabs>
          <w:tab w:val="left" w:pos="5954"/>
          <w:tab w:val="left" w:pos="6096"/>
        </w:tabs>
        <w:autoSpaceDE w:val="0"/>
        <w:autoSpaceDN w:val="0"/>
        <w:adjustRightInd w:val="0"/>
        <w:spacing w:line="240" w:lineRule="auto"/>
        <w:ind w:right="-234" w:firstLine="0"/>
        <w:jc w:val="center"/>
        <w:rPr>
          <w:rFonts w:eastAsia="Times New Roman"/>
          <w:b/>
          <w:bCs/>
          <w:color w:val="000000"/>
          <w:sz w:val="28"/>
          <w:szCs w:val="28"/>
          <w:lang w:eastAsia="ru-RU"/>
        </w:rPr>
      </w:pPr>
      <w:r>
        <w:rPr>
          <w:rFonts w:eastAsia="Times New Roman"/>
          <w:b/>
          <w:bCs/>
          <w:color w:val="000000"/>
          <w:sz w:val="28"/>
          <w:szCs w:val="28"/>
          <w:lang w:eastAsia="ru-RU"/>
        </w:rPr>
        <w:t>ИЗМЕНЕНИЕ</w:t>
      </w:r>
      <w:r w:rsidR="003D2FA1" w:rsidRPr="003D2FA1">
        <w:rPr>
          <w:rFonts w:eastAsia="Times New Roman"/>
          <w:b/>
          <w:bCs/>
          <w:color w:val="000000"/>
          <w:sz w:val="28"/>
          <w:szCs w:val="28"/>
          <w:lang w:eastAsia="ru-RU"/>
        </w:rPr>
        <w:t>,</w:t>
      </w:r>
    </w:p>
    <w:p w:rsidR="003D2FA1" w:rsidRDefault="00FE7669" w:rsidP="003D2FA1">
      <w:pPr>
        <w:autoSpaceDE w:val="0"/>
        <w:autoSpaceDN w:val="0"/>
        <w:adjustRightInd w:val="0"/>
        <w:spacing w:line="240" w:lineRule="auto"/>
        <w:ind w:firstLine="0"/>
        <w:jc w:val="center"/>
        <w:outlineLvl w:val="1"/>
        <w:rPr>
          <w:rFonts w:eastAsia="Times New Roman"/>
          <w:b/>
          <w:bCs/>
          <w:color w:val="000000"/>
          <w:sz w:val="28"/>
          <w:szCs w:val="28"/>
          <w:lang w:eastAsia="ru-RU"/>
        </w:rPr>
      </w:pPr>
      <w:r>
        <w:rPr>
          <w:rFonts w:eastAsia="Times New Roman"/>
          <w:b/>
          <w:bCs/>
          <w:color w:val="000000"/>
          <w:sz w:val="28"/>
          <w:szCs w:val="28"/>
          <w:lang w:eastAsia="ru-RU"/>
        </w:rPr>
        <w:t>вносимое</w:t>
      </w:r>
      <w:r w:rsidR="003D2FA1" w:rsidRPr="003D2FA1">
        <w:rPr>
          <w:rFonts w:eastAsia="Times New Roman"/>
          <w:b/>
          <w:bCs/>
          <w:color w:val="000000"/>
          <w:sz w:val="28"/>
          <w:szCs w:val="28"/>
          <w:lang w:eastAsia="ru-RU"/>
        </w:rPr>
        <w:t xml:space="preserve"> в местные нормативы градостроительного проектирования Абинского городского поселения Абинского района, утвержденные решением Совета Абинского городского поселения от 25 июня 2015 г. </w:t>
      </w:r>
    </w:p>
    <w:p w:rsidR="003D2FA1" w:rsidRPr="003D2FA1" w:rsidRDefault="003D2FA1" w:rsidP="003D2FA1">
      <w:pPr>
        <w:autoSpaceDE w:val="0"/>
        <w:autoSpaceDN w:val="0"/>
        <w:adjustRightInd w:val="0"/>
        <w:spacing w:line="240" w:lineRule="auto"/>
        <w:ind w:firstLine="0"/>
        <w:jc w:val="center"/>
        <w:outlineLvl w:val="1"/>
        <w:rPr>
          <w:rFonts w:eastAsia="Times New Roman"/>
          <w:b/>
          <w:bCs/>
          <w:color w:val="000000"/>
          <w:sz w:val="28"/>
          <w:szCs w:val="28"/>
          <w:lang w:eastAsia="ru-RU"/>
        </w:rPr>
      </w:pPr>
      <w:r>
        <w:rPr>
          <w:rFonts w:eastAsia="Times New Roman"/>
          <w:b/>
          <w:bCs/>
          <w:color w:val="000000"/>
          <w:sz w:val="28"/>
          <w:szCs w:val="28"/>
          <w:lang w:eastAsia="ru-RU"/>
        </w:rPr>
        <w:t xml:space="preserve">№ 46-с </w:t>
      </w:r>
      <w:r w:rsidRPr="003D2FA1">
        <w:rPr>
          <w:rFonts w:eastAsia="Times New Roman"/>
          <w:b/>
          <w:bCs/>
          <w:color w:val="000000"/>
          <w:sz w:val="28"/>
          <w:szCs w:val="28"/>
          <w:lang w:eastAsia="ru-RU"/>
        </w:rPr>
        <w:t>«Об утверждении местных нормативов градостроительного проектирования Абинского городск</w:t>
      </w:r>
      <w:r>
        <w:rPr>
          <w:rFonts w:eastAsia="Times New Roman"/>
          <w:b/>
          <w:bCs/>
          <w:color w:val="000000"/>
          <w:sz w:val="28"/>
          <w:szCs w:val="28"/>
          <w:lang w:eastAsia="ru-RU"/>
        </w:rPr>
        <w:t>ого поселения Абинского района»</w:t>
      </w:r>
    </w:p>
    <w:p w:rsidR="003D2FA1" w:rsidRPr="003D2FA1" w:rsidRDefault="003D2FA1" w:rsidP="0057218B">
      <w:pPr>
        <w:widowControl w:val="0"/>
        <w:suppressAutoHyphens/>
        <w:spacing w:line="240" w:lineRule="auto"/>
        <w:ind w:firstLine="0"/>
        <w:rPr>
          <w:rFonts w:eastAsia="Times New Roman"/>
          <w:sz w:val="28"/>
          <w:szCs w:val="28"/>
          <w:lang w:eastAsia="ar-SA"/>
        </w:rPr>
      </w:pPr>
    </w:p>
    <w:bookmarkEnd w:id="0"/>
    <w:p w:rsidR="00FE7669" w:rsidRPr="00FE7669" w:rsidRDefault="00FE7669" w:rsidP="00FE7669">
      <w:pPr>
        <w:widowControl w:val="0"/>
        <w:suppressAutoHyphens/>
        <w:spacing w:line="240" w:lineRule="auto"/>
        <w:ind w:firstLine="709"/>
        <w:rPr>
          <w:sz w:val="28"/>
          <w:szCs w:val="28"/>
        </w:rPr>
      </w:pPr>
      <w:r w:rsidRPr="00FE7669">
        <w:rPr>
          <w:rFonts w:eastAsia="Times New Roman"/>
          <w:sz w:val="28"/>
          <w:szCs w:val="28"/>
          <w:lang w:eastAsia="ar-SA"/>
        </w:rPr>
        <w:t xml:space="preserve">Подпункт 1.2.1.1 </w:t>
      </w:r>
      <w:r w:rsidRPr="00FE7669">
        <w:rPr>
          <w:sz w:val="28"/>
          <w:szCs w:val="28"/>
        </w:rPr>
        <w:t>«Расчетные показатели, устанавливаемые для объектов в области жилищного строительства» пункта</w:t>
      </w:r>
      <w:r w:rsidRPr="00FE7669">
        <w:rPr>
          <w:rFonts w:eastAsia="Times New Roman"/>
          <w:sz w:val="28"/>
          <w:szCs w:val="28"/>
          <w:lang w:eastAsia="ar-SA"/>
        </w:rPr>
        <w:t xml:space="preserve"> 1.2.1 «</w:t>
      </w:r>
      <w:r w:rsidRPr="00FE7669">
        <w:rPr>
          <w:sz w:val="28"/>
          <w:szCs w:val="28"/>
        </w:rPr>
        <w:t>Перечень предельных значений показателей минимально допустимого уровня обеспеченности населения Абинского городского поселения Абинского района объектами местного значения и максимально допустимого уровня территориальной доступности объектов местного значения для населения</w:t>
      </w:r>
      <w:r w:rsidRPr="00FE7669">
        <w:rPr>
          <w:rFonts w:eastAsia="Times New Roman"/>
          <w:sz w:val="28"/>
          <w:szCs w:val="28"/>
          <w:lang w:eastAsia="ar-SA"/>
        </w:rPr>
        <w:t>» подраздела 1.2 «</w:t>
      </w:r>
      <w:r w:rsidRPr="00FE7669">
        <w:rPr>
          <w:sz w:val="28"/>
        </w:rPr>
        <w:t>Перечень расчетных показателей для местных нормативов градостроительного проектирования</w:t>
      </w:r>
      <w:r w:rsidRPr="00FE7669">
        <w:rPr>
          <w:rFonts w:eastAsia="Times New Roman"/>
          <w:sz w:val="28"/>
          <w:szCs w:val="28"/>
          <w:lang w:eastAsia="ar-SA"/>
        </w:rPr>
        <w:t>» раздела 1 «Основная часть» дополнить Примечанием</w:t>
      </w:r>
      <w:r w:rsidRPr="00FE7669">
        <w:rPr>
          <w:sz w:val="28"/>
          <w:szCs w:val="28"/>
        </w:rPr>
        <w:t xml:space="preserve"> следующего содержания:</w:t>
      </w:r>
    </w:p>
    <w:p w:rsidR="00FE7669" w:rsidRPr="00FE7669" w:rsidRDefault="00FE7669" w:rsidP="00FE7669">
      <w:pPr>
        <w:spacing w:line="240" w:lineRule="auto"/>
        <w:ind w:firstLine="709"/>
        <w:rPr>
          <w:sz w:val="28"/>
          <w:szCs w:val="28"/>
        </w:rPr>
      </w:pPr>
      <w:r w:rsidRPr="00FE7669">
        <w:rPr>
          <w:sz w:val="28"/>
          <w:szCs w:val="28"/>
        </w:rPr>
        <w:t>«Примечание:</w:t>
      </w:r>
    </w:p>
    <w:p w:rsidR="007E77D5" w:rsidRPr="00FE7669" w:rsidRDefault="00FE7669" w:rsidP="007E77D5">
      <w:pPr>
        <w:spacing w:line="240" w:lineRule="auto"/>
        <w:ind w:firstLine="709"/>
        <w:rPr>
          <w:sz w:val="28"/>
          <w:szCs w:val="28"/>
        </w:rPr>
      </w:pPr>
      <w:r w:rsidRPr="00FE7669">
        <w:rPr>
          <w:sz w:val="28"/>
          <w:szCs w:val="28"/>
        </w:rPr>
        <w:t>Условия безопасности среды проживания населения по санитарно-гигиеническим и противопожарным требованиям обеспечиваются в соответст</w:t>
      </w:r>
      <w:r>
        <w:rPr>
          <w:sz w:val="28"/>
          <w:szCs w:val="28"/>
        </w:rPr>
        <w:t>вии с требованиями раздела 10 «Охрана окружающей среды»</w:t>
      </w:r>
      <w:r w:rsidRPr="00FE7669">
        <w:rPr>
          <w:sz w:val="28"/>
          <w:szCs w:val="28"/>
        </w:rPr>
        <w:t xml:space="preserve"> и </w:t>
      </w:r>
      <w:r>
        <w:rPr>
          <w:sz w:val="28"/>
          <w:szCs w:val="28"/>
        </w:rPr>
        <w:t>раздела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w:t>
      </w:r>
      <w:r w:rsidR="007E77D5">
        <w:rPr>
          <w:sz w:val="28"/>
          <w:szCs w:val="28"/>
        </w:rPr>
        <w:t>го края</w:t>
      </w:r>
      <w:r w:rsidR="00835966">
        <w:rPr>
          <w:sz w:val="28"/>
          <w:szCs w:val="28"/>
        </w:rPr>
        <w:t xml:space="preserve">, утвержденных приказом департамента по архитектуре и градостроительству Краснодарского края от 16 апреля 2015 г. № 78 (в редакции </w:t>
      </w:r>
      <w:r w:rsidR="007E77D5">
        <w:rPr>
          <w:sz w:val="28"/>
          <w:szCs w:val="28"/>
        </w:rPr>
        <w:t>от 26 февраля 2024 г. № 23).</w:t>
      </w:r>
    </w:p>
    <w:p w:rsidR="00FE7669" w:rsidRPr="00FE7669" w:rsidRDefault="00FE7669" w:rsidP="00FE7669">
      <w:pPr>
        <w:spacing w:line="240" w:lineRule="auto"/>
        <w:ind w:firstLine="709"/>
        <w:rPr>
          <w:sz w:val="28"/>
          <w:szCs w:val="28"/>
        </w:rPr>
      </w:pPr>
      <w:r w:rsidRPr="00FE7669">
        <w:rPr>
          <w:sz w:val="28"/>
          <w:szCs w:val="28"/>
        </w:rPr>
        <w:t xml:space="preserve">В районах усадебной и садовой застройки расстояния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 а расстояния до сарая для содержания скота и птицы - </w:t>
      </w:r>
      <w:r>
        <w:rPr>
          <w:sz w:val="28"/>
          <w:szCs w:val="28"/>
        </w:rPr>
        <w:t xml:space="preserve">                            </w:t>
      </w:r>
      <w:r w:rsidRPr="00FE7669">
        <w:rPr>
          <w:sz w:val="28"/>
          <w:szCs w:val="28"/>
        </w:rPr>
        <w:t>в соответствии с санитарно-гигиеническими тре</w:t>
      </w:r>
      <w:r>
        <w:rPr>
          <w:sz w:val="28"/>
          <w:szCs w:val="28"/>
        </w:rPr>
        <w:t>бованиями, таблицей 46 части I «Основная часть» и разделом 10 «Охрана окружающей среды»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 н</w:t>
      </w:r>
      <w:r w:rsidRPr="00FE7669">
        <w:rPr>
          <w:sz w:val="28"/>
          <w:szCs w:val="28"/>
        </w:rPr>
        <w:t>ормативов градостроительного проектирования Краснодарского края</w:t>
      </w:r>
      <w:r w:rsidR="007E77D5">
        <w:rPr>
          <w:sz w:val="28"/>
          <w:szCs w:val="28"/>
        </w:rPr>
        <w:t>.</w:t>
      </w:r>
    </w:p>
    <w:p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 xml:space="preserve">Расстояние от границы участка должно быть не менее: </w:t>
      </w:r>
    </w:p>
    <w:p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до стены жилого дома - 3 м.;</w:t>
      </w:r>
    </w:p>
    <w:p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lastRenderedPageBreak/>
        <w:t>до хозяйственных построек - 1 м.</w:t>
      </w:r>
    </w:p>
    <w:p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При отсутствии централизованной канализации расстояние от туалета до стен соседнего дома необходимо принимать не менее 12 м, до источника водоснабжения (колодца) - не менее 25 м.</w:t>
      </w:r>
    </w:p>
    <w:p w:rsidR="00FE7669" w:rsidRPr="00FE7669" w:rsidRDefault="00FE7669" w:rsidP="00FE7669">
      <w:pPr>
        <w:spacing w:line="240" w:lineRule="auto"/>
        <w:ind w:firstLine="709"/>
        <w:rPr>
          <w:sz w:val="28"/>
          <w:szCs w:val="28"/>
        </w:rPr>
      </w:pPr>
      <w:r w:rsidRPr="00FE7669">
        <w:rPr>
          <w:sz w:val="28"/>
          <w:szCs w:val="28"/>
        </w:rPr>
        <w:t>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w:t>
      </w:r>
      <w:r>
        <w:rPr>
          <w:sz w:val="28"/>
          <w:szCs w:val="28"/>
        </w:rPr>
        <w:t>аний, приведенных в разделе 13 «Противопожарные требования» части II «</w:t>
      </w:r>
      <w:r w:rsidRPr="00FE7669">
        <w:rPr>
          <w:sz w:val="28"/>
          <w:szCs w:val="28"/>
        </w:rPr>
        <w:t>Материалы по обоснованию расчетных показателей, содержащи</w:t>
      </w:r>
      <w:r>
        <w:rPr>
          <w:sz w:val="28"/>
          <w:szCs w:val="28"/>
        </w:rPr>
        <w:t>хся в основной части нормативов»</w:t>
      </w:r>
      <w:r w:rsidRPr="00FE7669">
        <w:rPr>
          <w:sz w:val="28"/>
          <w:szCs w:val="28"/>
        </w:rPr>
        <w:t xml:space="preserve"> </w:t>
      </w:r>
      <w:r>
        <w:rPr>
          <w:sz w:val="28"/>
          <w:szCs w:val="28"/>
        </w:rPr>
        <w:t>н</w:t>
      </w:r>
      <w:r w:rsidRPr="00FE7669">
        <w:rPr>
          <w:sz w:val="28"/>
          <w:szCs w:val="28"/>
        </w:rPr>
        <w:t>ормативов градостроительного проектирования Краснодарского края.</w:t>
      </w:r>
    </w:p>
    <w:p w:rsidR="00FE7669" w:rsidRPr="00FE7669" w:rsidRDefault="00FE7669" w:rsidP="00FE7669">
      <w:pPr>
        <w:shd w:val="clear" w:color="auto" w:fill="FFFFFF"/>
        <w:spacing w:line="240" w:lineRule="auto"/>
        <w:ind w:firstLine="709"/>
        <w:textAlignment w:val="baseline"/>
        <w:rPr>
          <w:sz w:val="28"/>
          <w:szCs w:val="28"/>
        </w:rPr>
      </w:pPr>
      <w:r w:rsidRPr="00FE7669">
        <w:rPr>
          <w:sz w:val="28"/>
          <w:szCs w:val="28"/>
        </w:rPr>
        <w:t>Указанные нормы распространяются и на пристраиваемые к существующим жилым домам хозяйственные постройки.».</w:t>
      </w:r>
    </w:p>
    <w:p w:rsidR="00FE7669" w:rsidRPr="00FE7669" w:rsidRDefault="00FE7669" w:rsidP="00FE7669">
      <w:pPr>
        <w:spacing w:line="240" w:lineRule="auto"/>
        <w:ind w:firstLine="709"/>
        <w:rPr>
          <w:sz w:val="28"/>
          <w:szCs w:val="28"/>
        </w:rPr>
      </w:pPr>
    </w:p>
    <w:p w:rsidR="00324354" w:rsidRPr="00324354" w:rsidRDefault="00324354" w:rsidP="003D2488">
      <w:pPr>
        <w:ind w:firstLine="0"/>
        <w:rPr>
          <w:sz w:val="28"/>
          <w:szCs w:val="28"/>
        </w:rPr>
      </w:pPr>
    </w:p>
    <w:p w:rsidR="005F4BAD" w:rsidRDefault="00BE7302" w:rsidP="00BE7302">
      <w:pPr>
        <w:spacing w:line="240" w:lineRule="auto"/>
        <w:ind w:firstLine="0"/>
        <w:rPr>
          <w:sz w:val="28"/>
          <w:szCs w:val="28"/>
        </w:rPr>
      </w:pPr>
      <w:r>
        <w:rPr>
          <w:sz w:val="28"/>
          <w:szCs w:val="28"/>
        </w:rPr>
        <w:t>Начальник управления</w:t>
      </w:r>
    </w:p>
    <w:p w:rsidR="00BE7302" w:rsidRDefault="00BE7302" w:rsidP="00BE7302">
      <w:pPr>
        <w:spacing w:line="240" w:lineRule="auto"/>
        <w:ind w:firstLine="0"/>
        <w:rPr>
          <w:sz w:val="28"/>
          <w:szCs w:val="28"/>
        </w:rPr>
      </w:pPr>
      <w:r>
        <w:rPr>
          <w:sz w:val="28"/>
          <w:szCs w:val="28"/>
        </w:rPr>
        <w:t xml:space="preserve">архитектуры и градостроительства, </w:t>
      </w:r>
    </w:p>
    <w:p w:rsidR="00BE7302" w:rsidRDefault="00BE7302" w:rsidP="00BE7302">
      <w:pPr>
        <w:spacing w:line="240" w:lineRule="auto"/>
        <w:ind w:firstLine="0"/>
        <w:rPr>
          <w:sz w:val="28"/>
          <w:szCs w:val="28"/>
        </w:rPr>
      </w:pPr>
      <w:r>
        <w:rPr>
          <w:sz w:val="28"/>
          <w:szCs w:val="28"/>
        </w:rPr>
        <w:t>главный архитектор администрации</w:t>
      </w:r>
    </w:p>
    <w:p w:rsidR="00BE7302" w:rsidRDefault="00BE7302" w:rsidP="00BE7302">
      <w:pPr>
        <w:spacing w:line="240" w:lineRule="auto"/>
        <w:ind w:firstLine="0"/>
        <w:rPr>
          <w:sz w:val="28"/>
          <w:szCs w:val="28"/>
        </w:rPr>
      </w:pPr>
      <w:r>
        <w:rPr>
          <w:sz w:val="28"/>
          <w:szCs w:val="28"/>
        </w:rPr>
        <w:t>муниципального образования</w:t>
      </w:r>
    </w:p>
    <w:p w:rsidR="00BE7302" w:rsidRDefault="00BE7302" w:rsidP="00BE7302">
      <w:pPr>
        <w:spacing w:line="240" w:lineRule="auto"/>
        <w:ind w:firstLine="0"/>
        <w:rPr>
          <w:sz w:val="28"/>
          <w:szCs w:val="28"/>
        </w:rPr>
      </w:pPr>
      <w:r>
        <w:rPr>
          <w:sz w:val="28"/>
          <w:szCs w:val="28"/>
        </w:rPr>
        <w:t>Абинский район                                                                                    А.В. Сапрунов</w:t>
      </w: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p w:rsidR="002E3E56" w:rsidRDefault="002E3E56" w:rsidP="005F4BAD">
      <w:pPr>
        <w:ind w:firstLine="0"/>
        <w:rPr>
          <w:sz w:val="28"/>
          <w:szCs w:val="28"/>
        </w:rPr>
      </w:pPr>
    </w:p>
    <w:sectPr w:rsidR="002E3E56" w:rsidSect="00A11EFB">
      <w:headerReference w:type="default" r:id="rId8"/>
      <w:footerReference w:type="default" r:id="rId9"/>
      <w:pgSz w:w="11906" w:h="16838"/>
      <w:pgMar w:top="1134" w:right="567" w:bottom="79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6C33" w:rsidRDefault="00EF6C33" w:rsidP="00036DAF">
      <w:pPr>
        <w:spacing w:line="240" w:lineRule="auto"/>
      </w:pPr>
      <w:r>
        <w:separator/>
      </w:r>
    </w:p>
  </w:endnote>
  <w:endnote w:type="continuationSeparator" w:id="0">
    <w:p w:rsidR="00EF6C33" w:rsidRDefault="00EF6C33" w:rsidP="00036D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MS Gothic"/>
    <w:panose1 w:val="00000000000000000000"/>
    <w:charset w:val="80"/>
    <w:family w:val="auto"/>
    <w:notTrueType/>
    <w:pitch w:val="default"/>
    <w:sig w:usb0="00000001" w:usb1="08070000" w:usb2="00000010" w:usb3="00000000" w:csb0="00020000" w:csb1="00000000"/>
  </w:font>
  <w:font w:name="ISOCPEUR">
    <w:charset w:val="CC"/>
    <w:family w:val="swiss"/>
    <w:pitch w:val="variable"/>
    <w:sig w:usb0="00000287" w:usb1="00000000" w:usb2="00000000" w:usb3="00000000" w:csb0="0000009F" w:csb1="00000000"/>
  </w:font>
  <w:font w:name="Consultant">
    <w:altName w:val="Arial"/>
    <w:panose1 w:val="00000000000000000000"/>
    <w:charset w:val="00"/>
    <w:family w:val="modern"/>
    <w:notTrueType/>
    <w:pitch w:val="fixed"/>
    <w:sig w:usb0="00000003" w:usb1="00000000" w:usb2="00000000" w:usb3="00000000" w:csb0="00000001" w:csb1="00000000"/>
  </w:font>
  <w:font w:name="MS Sans Serif">
    <w:panose1 w:val="00000000000000000000"/>
    <w:charset w:val="00"/>
    <w:family w:val="swiss"/>
    <w:notTrueType/>
    <w:pitch w:val="variable"/>
    <w:sig w:usb0="00000003" w:usb1="00000000" w:usb2="00000000" w:usb3="00000000" w:csb0="00000001" w:csb1="00000000"/>
  </w:font>
  <w:font w:name="OpenSymbol">
    <w:altName w:val="Arial Unicode MS"/>
    <w:charset w:val="8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794A" w:rsidRDefault="0072794A">
    <w:pPr>
      <w:pStyle w:val="af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6C33" w:rsidRDefault="00EF6C33" w:rsidP="00036DAF">
      <w:pPr>
        <w:spacing w:line="240" w:lineRule="auto"/>
      </w:pPr>
      <w:r>
        <w:separator/>
      </w:r>
    </w:p>
  </w:footnote>
  <w:footnote w:type="continuationSeparator" w:id="0">
    <w:p w:rsidR="00EF6C33" w:rsidRDefault="00EF6C33" w:rsidP="00036D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7961248"/>
      <w:docPartObj>
        <w:docPartGallery w:val="Page Numbers (Top of Page)"/>
        <w:docPartUnique/>
      </w:docPartObj>
    </w:sdtPr>
    <w:sdtEndPr/>
    <w:sdtContent>
      <w:p w:rsidR="0072794A" w:rsidRDefault="0072794A">
        <w:pPr>
          <w:pStyle w:val="aff3"/>
          <w:jc w:val="center"/>
        </w:pPr>
        <w:r>
          <w:fldChar w:fldCharType="begin"/>
        </w:r>
        <w:r>
          <w:instrText>PAGE   \* MERGEFORMAT</w:instrText>
        </w:r>
        <w:r>
          <w:fldChar w:fldCharType="separate"/>
        </w:r>
        <w:r w:rsidR="00F271BB">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Times New Roman" w:hAnsi="Times New Roman" w:cs="Times New Roman"/>
      </w:rPr>
    </w:lvl>
  </w:abstractNum>
  <w:abstractNum w:abstractNumId="1" w15:restartNumberingAfterBreak="0">
    <w:nsid w:val="00000003"/>
    <w:multiLevelType w:val="singleLevel"/>
    <w:tmpl w:val="00000003"/>
    <w:name w:val="WW8Num4"/>
    <w:lvl w:ilvl="0">
      <w:start w:val="1"/>
      <w:numFmt w:val="bullet"/>
      <w:lvlText w:val=""/>
      <w:lvlJc w:val="left"/>
      <w:pPr>
        <w:tabs>
          <w:tab w:val="num" w:pos="1428"/>
        </w:tabs>
        <w:ind w:left="1428" w:hanging="360"/>
      </w:pPr>
      <w:rPr>
        <w:rFonts w:ascii="Symbol" w:hAnsi="Symbol"/>
        <w:color w:val="auto"/>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10"/>
    <w:lvl w:ilvl="0">
      <w:start w:val="4"/>
      <w:numFmt w:val="bullet"/>
      <w:lvlText w:val="-"/>
      <w:lvlJc w:val="left"/>
      <w:pPr>
        <w:tabs>
          <w:tab w:val="num" w:pos="720"/>
        </w:tabs>
        <w:ind w:left="720" w:hanging="360"/>
      </w:pPr>
      <w:rPr>
        <w:rFonts w:ascii="StarSymbol" w:hAnsi="StarSymbol"/>
      </w:rPr>
    </w:lvl>
  </w:abstractNum>
  <w:abstractNum w:abstractNumId="5" w15:restartNumberingAfterBreak="0">
    <w:nsid w:val="0000000B"/>
    <w:multiLevelType w:val="singleLevel"/>
    <w:tmpl w:val="0000000B"/>
    <w:name w:val="WW8Num17"/>
    <w:lvl w:ilvl="0">
      <w:start w:val="1"/>
      <w:numFmt w:val="bullet"/>
      <w:lvlText w:val=""/>
      <w:lvlJc w:val="left"/>
      <w:pPr>
        <w:tabs>
          <w:tab w:val="num" w:pos="360"/>
        </w:tabs>
        <w:ind w:left="360" w:hanging="360"/>
      </w:pPr>
      <w:rPr>
        <w:rFonts w:ascii="Symbol" w:hAnsi="Symbol"/>
        <w:color w:val="auto"/>
        <w:sz w:val="16"/>
        <w:szCs w:val="16"/>
      </w:rPr>
    </w:lvl>
  </w:abstractNum>
  <w:abstractNum w:abstractNumId="6" w15:restartNumberingAfterBreak="0">
    <w:nsid w:val="00000010"/>
    <w:multiLevelType w:val="multilevel"/>
    <w:tmpl w:val="00000010"/>
    <w:name w:val="WW8Num1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818"/>
        </w:tabs>
        <w:ind w:left="818" w:hanging="360"/>
      </w:pPr>
      <w:rPr>
        <w:rFonts w:ascii="Symbol" w:hAnsi="Symbol"/>
        <w:sz w:val="18"/>
      </w:rPr>
    </w:lvl>
    <w:lvl w:ilvl="2">
      <w:start w:val="1"/>
      <w:numFmt w:val="bullet"/>
      <w:lvlText w:val=""/>
      <w:lvlJc w:val="left"/>
      <w:pPr>
        <w:tabs>
          <w:tab w:val="num" w:pos="1276"/>
        </w:tabs>
        <w:ind w:left="1276" w:hanging="360"/>
      </w:pPr>
      <w:rPr>
        <w:rFonts w:ascii="Symbol" w:hAnsi="Symbol"/>
        <w:sz w:val="18"/>
      </w:rPr>
    </w:lvl>
    <w:lvl w:ilvl="3">
      <w:start w:val="1"/>
      <w:numFmt w:val="bullet"/>
      <w:lvlText w:val=""/>
      <w:lvlJc w:val="left"/>
      <w:pPr>
        <w:tabs>
          <w:tab w:val="num" w:pos="1734"/>
        </w:tabs>
        <w:ind w:left="1734" w:hanging="360"/>
      </w:pPr>
      <w:rPr>
        <w:rFonts w:ascii="Symbol" w:hAnsi="Symbol"/>
        <w:sz w:val="18"/>
      </w:rPr>
    </w:lvl>
    <w:lvl w:ilvl="4">
      <w:start w:val="1"/>
      <w:numFmt w:val="bullet"/>
      <w:lvlText w:val=""/>
      <w:lvlJc w:val="left"/>
      <w:pPr>
        <w:tabs>
          <w:tab w:val="num" w:pos="2192"/>
        </w:tabs>
        <w:ind w:left="2192" w:hanging="360"/>
      </w:pPr>
      <w:rPr>
        <w:rFonts w:ascii="Symbol" w:hAnsi="Symbol"/>
        <w:sz w:val="18"/>
      </w:rPr>
    </w:lvl>
    <w:lvl w:ilvl="5">
      <w:start w:val="1"/>
      <w:numFmt w:val="bullet"/>
      <w:lvlText w:val=""/>
      <w:lvlJc w:val="left"/>
      <w:pPr>
        <w:tabs>
          <w:tab w:val="num" w:pos="2650"/>
        </w:tabs>
        <w:ind w:left="2650" w:hanging="360"/>
      </w:pPr>
      <w:rPr>
        <w:rFonts w:ascii="Symbol" w:hAnsi="Symbol"/>
        <w:sz w:val="18"/>
      </w:rPr>
    </w:lvl>
    <w:lvl w:ilvl="6">
      <w:start w:val="1"/>
      <w:numFmt w:val="bullet"/>
      <w:lvlText w:val=""/>
      <w:lvlJc w:val="left"/>
      <w:pPr>
        <w:tabs>
          <w:tab w:val="num" w:pos="3108"/>
        </w:tabs>
        <w:ind w:left="3108" w:hanging="360"/>
      </w:pPr>
      <w:rPr>
        <w:rFonts w:ascii="Symbol" w:hAnsi="Symbol"/>
        <w:sz w:val="18"/>
      </w:rPr>
    </w:lvl>
    <w:lvl w:ilvl="7">
      <w:start w:val="1"/>
      <w:numFmt w:val="bullet"/>
      <w:lvlText w:val=""/>
      <w:lvlJc w:val="left"/>
      <w:pPr>
        <w:tabs>
          <w:tab w:val="num" w:pos="3566"/>
        </w:tabs>
        <w:ind w:left="3566" w:hanging="360"/>
      </w:pPr>
      <w:rPr>
        <w:rFonts w:ascii="Symbol" w:hAnsi="Symbol"/>
        <w:sz w:val="18"/>
      </w:rPr>
    </w:lvl>
    <w:lvl w:ilvl="8">
      <w:start w:val="1"/>
      <w:numFmt w:val="bullet"/>
      <w:lvlText w:val=""/>
      <w:lvlJc w:val="left"/>
      <w:pPr>
        <w:tabs>
          <w:tab w:val="num" w:pos="4024"/>
        </w:tabs>
        <w:ind w:left="4024" w:hanging="360"/>
      </w:pPr>
      <w:rPr>
        <w:rFonts w:ascii="Symbol" w:hAnsi="Symbol"/>
        <w:sz w:val="18"/>
      </w:rPr>
    </w:lvl>
  </w:abstractNum>
  <w:abstractNum w:abstractNumId="7" w15:restartNumberingAfterBreak="0">
    <w:nsid w:val="00000012"/>
    <w:multiLevelType w:val="singleLevel"/>
    <w:tmpl w:val="8C32CC94"/>
    <w:name w:val="WW8Num22"/>
    <w:lvl w:ilvl="0">
      <w:start w:val="1"/>
      <w:numFmt w:val="bullet"/>
      <w:lvlText w:val=""/>
      <w:lvlJc w:val="left"/>
      <w:pPr>
        <w:tabs>
          <w:tab w:val="num" w:pos="1429"/>
        </w:tabs>
        <w:ind w:left="1429" w:hanging="360"/>
      </w:pPr>
      <w:rPr>
        <w:rFonts w:ascii="Symbol" w:hAnsi="Symbol"/>
      </w:rPr>
    </w:lvl>
  </w:abstractNum>
  <w:abstractNum w:abstractNumId="8"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07376C13"/>
    <w:multiLevelType w:val="hybridMultilevel"/>
    <w:tmpl w:val="9D9623F4"/>
    <w:lvl w:ilvl="0" w:tplc="D2A8FA06">
      <w:start w:val="1"/>
      <w:numFmt w:val="decimal"/>
      <w:pStyle w:val="1"/>
      <w:lvlText w:val="Рисунок %1"/>
      <w:lvlJc w:val="right"/>
      <w:pPr>
        <w:tabs>
          <w:tab w:val="num" w:pos="1560"/>
        </w:tabs>
        <w:ind w:left="1446" w:firstLine="1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5E1F39"/>
    <w:multiLevelType w:val="hybridMultilevel"/>
    <w:tmpl w:val="46CECB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98416A1"/>
    <w:multiLevelType w:val="hybridMultilevel"/>
    <w:tmpl w:val="DF94AF8C"/>
    <w:lvl w:ilvl="0" w:tplc="11B80D48">
      <w:start w:val="65535"/>
      <w:numFmt w:val="bullet"/>
      <w:pStyle w:val="S0"/>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C0B7994"/>
    <w:multiLevelType w:val="multilevel"/>
    <w:tmpl w:val="04190023"/>
    <w:styleLink w:val="2"/>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F8324A2"/>
    <w:multiLevelType w:val="multilevel"/>
    <w:tmpl w:val="C04A65A2"/>
    <w:styleLink w:val="111111"/>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6" w15:restartNumberingAfterBreak="0">
    <w:nsid w:val="21AD1543"/>
    <w:multiLevelType w:val="hybridMultilevel"/>
    <w:tmpl w:val="95183A0C"/>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302529"/>
    <w:multiLevelType w:val="hybridMultilevel"/>
    <w:tmpl w:val="AA4CBDDA"/>
    <w:lvl w:ilvl="0" w:tplc="0419000F">
      <w:start w:val="1"/>
      <w:numFmt w:val="decimal"/>
      <w:pStyle w:val="10"/>
      <w:lvlText w:val="Таблица %1"/>
      <w:lvlJc w:val="right"/>
      <w:pPr>
        <w:tabs>
          <w:tab w:val="num" w:pos="3579"/>
        </w:tabs>
        <w:ind w:left="3409" w:firstLine="17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8" w15:restartNumberingAfterBreak="0">
    <w:nsid w:val="2369226B"/>
    <w:multiLevelType w:val="multilevel"/>
    <w:tmpl w:val="13F880B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2E344D40"/>
    <w:multiLevelType w:val="hybridMultilevel"/>
    <w:tmpl w:val="8F7852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345307"/>
    <w:multiLevelType w:val="multilevel"/>
    <w:tmpl w:val="D278BCC8"/>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15:restartNumberingAfterBreak="0">
    <w:nsid w:val="39F11538"/>
    <w:multiLevelType w:val="hybridMultilevel"/>
    <w:tmpl w:val="2E4CA624"/>
    <w:lvl w:ilvl="0" w:tplc="3C9A536C">
      <w:start w:val="1"/>
      <w:numFmt w:val="bullet"/>
      <w:pStyle w:val="-S"/>
      <w:lvlText w:val=""/>
      <w:lvlJc w:val="left"/>
      <w:pPr>
        <w:tabs>
          <w:tab w:val="num" w:pos="1021"/>
        </w:tabs>
        <w:ind w:left="0" w:firstLine="68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D1C2EA7"/>
    <w:multiLevelType w:val="hybridMultilevel"/>
    <w:tmpl w:val="E3549766"/>
    <w:styleLink w:val="11"/>
    <w:lvl w:ilvl="0" w:tplc="8B189E44">
      <w:start w:val="1"/>
      <w:numFmt w:val="decimal"/>
      <w:lvlText w:val="%1."/>
      <w:lvlJc w:val="left"/>
      <w:pPr>
        <w:tabs>
          <w:tab w:val="num" w:pos="1069"/>
        </w:tabs>
        <w:ind w:left="1069" w:hanging="360"/>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cs="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cs="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cs="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4"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5" w15:restartNumberingAfterBreak="0">
    <w:nsid w:val="4A2F353E"/>
    <w:multiLevelType w:val="hybridMultilevel"/>
    <w:tmpl w:val="6B227F80"/>
    <w:lvl w:ilvl="0" w:tplc="54A6FFF2">
      <w:start w:val="1"/>
      <w:numFmt w:val="decimal"/>
      <w:pStyle w:val="S2"/>
      <w:lvlText w:val="Рисунок %1"/>
      <w:lvlJc w:val="left"/>
      <w:pPr>
        <w:tabs>
          <w:tab w:val="num" w:pos="360"/>
        </w:tabs>
        <w:ind w:left="360" w:hanging="360"/>
      </w:pPr>
      <w:rPr>
        <w:rFonts w:hint="default"/>
      </w:rPr>
    </w:lvl>
    <w:lvl w:ilvl="1" w:tplc="04190003" w:tentative="1">
      <w:start w:val="1"/>
      <w:numFmt w:val="lowerLetter"/>
      <w:lvlText w:val="%2."/>
      <w:lvlJc w:val="left"/>
      <w:pPr>
        <w:tabs>
          <w:tab w:val="num" w:pos="2149"/>
        </w:tabs>
        <w:ind w:left="2149" w:hanging="360"/>
      </w:pPr>
    </w:lvl>
    <w:lvl w:ilvl="2" w:tplc="04190005" w:tentative="1">
      <w:start w:val="1"/>
      <w:numFmt w:val="lowerRoman"/>
      <w:lvlText w:val="%3."/>
      <w:lvlJc w:val="right"/>
      <w:pPr>
        <w:tabs>
          <w:tab w:val="num" w:pos="2869"/>
        </w:tabs>
        <w:ind w:left="2869" w:hanging="180"/>
      </w:pPr>
    </w:lvl>
    <w:lvl w:ilvl="3" w:tplc="04190001" w:tentative="1">
      <w:start w:val="1"/>
      <w:numFmt w:val="decimal"/>
      <w:lvlText w:val="%4."/>
      <w:lvlJc w:val="left"/>
      <w:pPr>
        <w:tabs>
          <w:tab w:val="num" w:pos="3589"/>
        </w:tabs>
        <w:ind w:left="3589" w:hanging="360"/>
      </w:pPr>
    </w:lvl>
    <w:lvl w:ilvl="4" w:tplc="04190003" w:tentative="1">
      <w:start w:val="1"/>
      <w:numFmt w:val="lowerLetter"/>
      <w:lvlText w:val="%5."/>
      <w:lvlJc w:val="left"/>
      <w:pPr>
        <w:tabs>
          <w:tab w:val="num" w:pos="4309"/>
        </w:tabs>
        <w:ind w:left="4309" w:hanging="360"/>
      </w:pPr>
    </w:lvl>
    <w:lvl w:ilvl="5" w:tplc="04190005" w:tentative="1">
      <w:start w:val="1"/>
      <w:numFmt w:val="lowerRoman"/>
      <w:lvlText w:val="%6."/>
      <w:lvlJc w:val="right"/>
      <w:pPr>
        <w:tabs>
          <w:tab w:val="num" w:pos="5029"/>
        </w:tabs>
        <w:ind w:left="5029" w:hanging="180"/>
      </w:pPr>
    </w:lvl>
    <w:lvl w:ilvl="6" w:tplc="04190001" w:tentative="1">
      <w:start w:val="1"/>
      <w:numFmt w:val="decimal"/>
      <w:lvlText w:val="%7."/>
      <w:lvlJc w:val="left"/>
      <w:pPr>
        <w:tabs>
          <w:tab w:val="num" w:pos="5749"/>
        </w:tabs>
        <w:ind w:left="5749" w:hanging="360"/>
      </w:pPr>
    </w:lvl>
    <w:lvl w:ilvl="7" w:tplc="04190003" w:tentative="1">
      <w:start w:val="1"/>
      <w:numFmt w:val="lowerLetter"/>
      <w:lvlText w:val="%8."/>
      <w:lvlJc w:val="left"/>
      <w:pPr>
        <w:tabs>
          <w:tab w:val="num" w:pos="6469"/>
        </w:tabs>
        <w:ind w:left="6469" w:hanging="360"/>
      </w:pPr>
    </w:lvl>
    <w:lvl w:ilvl="8" w:tplc="04190005" w:tentative="1">
      <w:start w:val="1"/>
      <w:numFmt w:val="lowerRoman"/>
      <w:lvlText w:val="%9."/>
      <w:lvlJc w:val="right"/>
      <w:pPr>
        <w:tabs>
          <w:tab w:val="num" w:pos="7189"/>
        </w:tabs>
        <w:ind w:left="7189" w:hanging="180"/>
      </w:pPr>
    </w:lvl>
  </w:abstractNum>
  <w:abstractNum w:abstractNumId="26"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094085E"/>
    <w:multiLevelType w:val="hybridMultilevel"/>
    <w:tmpl w:val="2708E438"/>
    <w:lvl w:ilvl="0" w:tplc="AC082832">
      <w:start w:val="1"/>
      <w:numFmt w:val="russianLower"/>
      <w:pStyle w:val="a0"/>
      <w:lvlText w:val="%1)"/>
      <w:lvlJc w:val="left"/>
      <w:pPr>
        <w:tabs>
          <w:tab w:val="num" w:pos="1418"/>
        </w:tabs>
        <w:ind w:left="1418" w:hanging="681"/>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8" w15:restartNumberingAfterBreak="0">
    <w:nsid w:val="58115212"/>
    <w:multiLevelType w:val="multilevel"/>
    <w:tmpl w:val="B89854CE"/>
    <w:lvl w:ilvl="0">
      <w:start w:val="1"/>
      <w:numFmt w:val="decimal"/>
      <w:pStyle w:val="12"/>
      <w:lvlText w:val="%1."/>
      <w:lvlJc w:val="left"/>
      <w:pPr>
        <w:ind w:left="1069" w:hanging="360"/>
      </w:pPr>
      <w:rPr>
        <w:rFonts w:hint="default"/>
      </w:rPr>
    </w:lvl>
    <w:lvl w:ilvl="1">
      <w:start w:val="1"/>
      <w:numFmt w:val="decimal"/>
      <w:pStyle w:val="20"/>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9" w15:restartNumberingAfterBreak="0">
    <w:nsid w:val="5E884EE0"/>
    <w:multiLevelType w:val="hybridMultilevel"/>
    <w:tmpl w:val="7FD44C72"/>
    <w:lvl w:ilvl="0" w:tplc="FB82515A">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C64352"/>
    <w:multiLevelType w:val="hybridMultilevel"/>
    <w:tmpl w:val="D46A8030"/>
    <w:styleLink w:val="1111111"/>
    <w:lvl w:ilvl="0" w:tplc="FFFFFFFF">
      <w:start w:val="65535"/>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6A4F1CD0"/>
    <w:multiLevelType w:val="hybridMultilevel"/>
    <w:tmpl w:val="049AF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4E7ACA"/>
    <w:multiLevelType w:val="hybridMultilevel"/>
    <w:tmpl w:val="CD84DCA0"/>
    <w:lvl w:ilvl="0" w:tplc="57223756">
      <w:start w:val="1"/>
      <w:numFmt w:val="bullet"/>
      <w:pStyle w:val="a1"/>
      <w:lvlText w:val="-"/>
      <w:lvlJc w:val="left"/>
      <w:pPr>
        <w:ind w:left="720"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27"/>
  </w:num>
  <w:num w:numId="4">
    <w:abstractNumId w:val="21"/>
  </w:num>
  <w:num w:numId="5">
    <w:abstractNumId w:val="25"/>
  </w:num>
  <w:num w:numId="6">
    <w:abstractNumId w:val="26"/>
  </w:num>
  <w:num w:numId="7">
    <w:abstractNumId w:val="9"/>
  </w:num>
  <w:num w:numId="8">
    <w:abstractNumId w:val="14"/>
  </w:num>
  <w:num w:numId="9">
    <w:abstractNumId w:val="23"/>
  </w:num>
  <w:num w:numId="10">
    <w:abstractNumId w:val="22"/>
  </w:num>
  <w:num w:numId="11">
    <w:abstractNumId w:val="20"/>
  </w:num>
  <w:num w:numId="12">
    <w:abstractNumId w:val="10"/>
  </w:num>
  <w:num w:numId="13">
    <w:abstractNumId w:val="17"/>
  </w:num>
  <w:num w:numId="14">
    <w:abstractNumId w:val="24"/>
  </w:num>
  <w:num w:numId="15">
    <w:abstractNumId w:val="13"/>
  </w:num>
  <w:num w:numId="16">
    <w:abstractNumId w:val="32"/>
  </w:num>
  <w:num w:numId="17">
    <w:abstractNumId w:val="28"/>
  </w:num>
  <w:num w:numId="18">
    <w:abstractNumId w:val="11"/>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8"/>
  </w:num>
  <w:num w:numId="25">
    <w:abstractNumId w:val="28"/>
  </w:num>
  <w:num w:numId="26">
    <w:abstractNumId w:val="28"/>
  </w:num>
  <w:num w:numId="27">
    <w:abstractNumId w:val="28"/>
  </w:num>
  <w:num w:numId="28">
    <w:abstractNumId w:val="28"/>
  </w:num>
  <w:num w:numId="29">
    <w:abstractNumId w:val="28"/>
  </w:num>
  <w:num w:numId="30">
    <w:abstractNumId w:val="28"/>
  </w:num>
  <w:num w:numId="31">
    <w:abstractNumId w:val="28"/>
  </w:num>
  <w:num w:numId="32">
    <w:abstractNumId w:val="28"/>
    <w:lvlOverride w:ilvl="0">
      <w:startOverride w:val="2"/>
    </w:lvlOverride>
    <w:lvlOverride w:ilvl="1">
      <w:startOverride w:val="1"/>
    </w:lvlOverride>
  </w:num>
  <w:num w:numId="33">
    <w:abstractNumId w:val="18"/>
  </w:num>
  <w:num w:numId="34">
    <w:abstractNumId w:val="19"/>
  </w:num>
  <w:num w:numId="35">
    <w:abstractNumId w:val="31"/>
  </w:num>
  <w:num w:numId="36">
    <w:abstractNumId w:val="12"/>
  </w:num>
  <w:num w:numId="37">
    <w:abstractNumId w:val="29"/>
  </w:num>
  <w:num w:numId="3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5F1ACE"/>
    <w:rsid w:val="00000873"/>
    <w:rsid w:val="00000CF6"/>
    <w:rsid w:val="00001166"/>
    <w:rsid w:val="000015C0"/>
    <w:rsid w:val="00001673"/>
    <w:rsid w:val="00002214"/>
    <w:rsid w:val="00002BA2"/>
    <w:rsid w:val="0000389E"/>
    <w:rsid w:val="00003EB9"/>
    <w:rsid w:val="00004EC5"/>
    <w:rsid w:val="00005AF3"/>
    <w:rsid w:val="00005CE9"/>
    <w:rsid w:val="00006521"/>
    <w:rsid w:val="00007128"/>
    <w:rsid w:val="000073B4"/>
    <w:rsid w:val="00011630"/>
    <w:rsid w:val="00012057"/>
    <w:rsid w:val="00013773"/>
    <w:rsid w:val="00013AA0"/>
    <w:rsid w:val="00013C11"/>
    <w:rsid w:val="00013F7F"/>
    <w:rsid w:val="00015071"/>
    <w:rsid w:val="0002031F"/>
    <w:rsid w:val="0002331A"/>
    <w:rsid w:val="000244AB"/>
    <w:rsid w:val="000248AD"/>
    <w:rsid w:val="00025744"/>
    <w:rsid w:val="00025D69"/>
    <w:rsid w:val="00025DC2"/>
    <w:rsid w:val="000269F8"/>
    <w:rsid w:val="00026D1B"/>
    <w:rsid w:val="00031D9A"/>
    <w:rsid w:val="00032149"/>
    <w:rsid w:val="00033068"/>
    <w:rsid w:val="00033410"/>
    <w:rsid w:val="00033D83"/>
    <w:rsid w:val="00034A5A"/>
    <w:rsid w:val="0003540A"/>
    <w:rsid w:val="000354F2"/>
    <w:rsid w:val="0003569B"/>
    <w:rsid w:val="000365D6"/>
    <w:rsid w:val="000368D1"/>
    <w:rsid w:val="00036BB5"/>
    <w:rsid w:val="00036DAF"/>
    <w:rsid w:val="000374D7"/>
    <w:rsid w:val="000409DD"/>
    <w:rsid w:val="00041CAD"/>
    <w:rsid w:val="00043952"/>
    <w:rsid w:val="0004534F"/>
    <w:rsid w:val="00045935"/>
    <w:rsid w:val="00045DDC"/>
    <w:rsid w:val="00046551"/>
    <w:rsid w:val="000473BA"/>
    <w:rsid w:val="00047FFE"/>
    <w:rsid w:val="00050354"/>
    <w:rsid w:val="000504AE"/>
    <w:rsid w:val="0005211F"/>
    <w:rsid w:val="0005320E"/>
    <w:rsid w:val="00053C2E"/>
    <w:rsid w:val="00054083"/>
    <w:rsid w:val="00054511"/>
    <w:rsid w:val="000546B7"/>
    <w:rsid w:val="000549CF"/>
    <w:rsid w:val="00057459"/>
    <w:rsid w:val="0005780B"/>
    <w:rsid w:val="00057EE3"/>
    <w:rsid w:val="00057F19"/>
    <w:rsid w:val="0006040B"/>
    <w:rsid w:val="000623BA"/>
    <w:rsid w:val="00062CED"/>
    <w:rsid w:val="000634C5"/>
    <w:rsid w:val="00064687"/>
    <w:rsid w:val="000653D1"/>
    <w:rsid w:val="00065586"/>
    <w:rsid w:val="0006621A"/>
    <w:rsid w:val="00067D60"/>
    <w:rsid w:val="00070160"/>
    <w:rsid w:val="00071040"/>
    <w:rsid w:val="00071969"/>
    <w:rsid w:val="00071BDA"/>
    <w:rsid w:val="00072880"/>
    <w:rsid w:val="00072C55"/>
    <w:rsid w:val="00073268"/>
    <w:rsid w:val="00076337"/>
    <w:rsid w:val="000777EF"/>
    <w:rsid w:val="00080E30"/>
    <w:rsid w:val="000815C8"/>
    <w:rsid w:val="00082C74"/>
    <w:rsid w:val="00082ED2"/>
    <w:rsid w:val="00082EF4"/>
    <w:rsid w:val="000836CB"/>
    <w:rsid w:val="00084349"/>
    <w:rsid w:val="00085622"/>
    <w:rsid w:val="00085882"/>
    <w:rsid w:val="00086313"/>
    <w:rsid w:val="00086FE8"/>
    <w:rsid w:val="000909A7"/>
    <w:rsid w:val="0009205F"/>
    <w:rsid w:val="00094122"/>
    <w:rsid w:val="00094159"/>
    <w:rsid w:val="00095984"/>
    <w:rsid w:val="00095BED"/>
    <w:rsid w:val="000A016C"/>
    <w:rsid w:val="000A060B"/>
    <w:rsid w:val="000A1433"/>
    <w:rsid w:val="000A1C13"/>
    <w:rsid w:val="000A2EA6"/>
    <w:rsid w:val="000A2F01"/>
    <w:rsid w:val="000A433F"/>
    <w:rsid w:val="000A5655"/>
    <w:rsid w:val="000A7DBA"/>
    <w:rsid w:val="000B1282"/>
    <w:rsid w:val="000B22AA"/>
    <w:rsid w:val="000B33FD"/>
    <w:rsid w:val="000B36FA"/>
    <w:rsid w:val="000B43FC"/>
    <w:rsid w:val="000B75D0"/>
    <w:rsid w:val="000B7900"/>
    <w:rsid w:val="000C0A52"/>
    <w:rsid w:val="000C217C"/>
    <w:rsid w:val="000C2D69"/>
    <w:rsid w:val="000C30C4"/>
    <w:rsid w:val="000C40BD"/>
    <w:rsid w:val="000C5DFD"/>
    <w:rsid w:val="000C5FF1"/>
    <w:rsid w:val="000C68EC"/>
    <w:rsid w:val="000C6CE1"/>
    <w:rsid w:val="000C7651"/>
    <w:rsid w:val="000C7FF7"/>
    <w:rsid w:val="000D062C"/>
    <w:rsid w:val="000D3041"/>
    <w:rsid w:val="000D40F0"/>
    <w:rsid w:val="000D469E"/>
    <w:rsid w:val="000D5AA8"/>
    <w:rsid w:val="000D5C47"/>
    <w:rsid w:val="000D6627"/>
    <w:rsid w:val="000E082C"/>
    <w:rsid w:val="000E12ED"/>
    <w:rsid w:val="000E25F5"/>
    <w:rsid w:val="000E2E43"/>
    <w:rsid w:val="000E34D7"/>
    <w:rsid w:val="000E5039"/>
    <w:rsid w:val="000E51B1"/>
    <w:rsid w:val="000E671E"/>
    <w:rsid w:val="000E6DB3"/>
    <w:rsid w:val="000E7653"/>
    <w:rsid w:val="000E7A96"/>
    <w:rsid w:val="000E7D72"/>
    <w:rsid w:val="000F1B02"/>
    <w:rsid w:val="000F1F0C"/>
    <w:rsid w:val="000F39EB"/>
    <w:rsid w:val="000F3E74"/>
    <w:rsid w:val="000F42B0"/>
    <w:rsid w:val="000F7E2A"/>
    <w:rsid w:val="000F7E91"/>
    <w:rsid w:val="001007E4"/>
    <w:rsid w:val="00101264"/>
    <w:rsid w:val="001020B6"/>
    <w:rsid w:val="0010356A"/>
    <w:rsid w:val="00103918"/>
    <w:rsid w:val="001058FD"/>
    <w:rsid w:val="00106E23"/>
    <w:rsid w:val="00106E49"/>
    <w:rsid w:val="001077E9"/>
    <w:rsid w:val="00110337"/>
    <w:rsid w:val="001169C5"/>
    <w:rsid w:val="00116D8E"/>
    <w:rsid w:val="00117749"/>
    <w:rsid w:val="0012213E"/>
    <w:rsid w:val="00122D41"/>
    <w:rsid w:val="00122DCD"/>
    <w:rsid w:val="001242F3"/>
    <w:rsid w:val="00124C2A"/>
    <w:rsid w:val="0012730E"/>
    <w:rsid w:val="00131B01"/>
    <w:rsid w:val="00132A6D"/>
    <w:rsid w:val="00133B44"/>
    <w:rsid w:val="00140245"/>
    <w:rsid w:val="00142254"/>
    <w:rsid w:val="00142AB2"/>
    <w:rsid w:val="0014340D"/>
    <w:rsid w:val="00144A89"/>
    <w:rsid w:val="001453BF"/>
    <w:rsid w:val="001512DA"/>
    <w:rsid w:val="00151846"/>
    <w:rsid w:val="0015500D"/>
    <w:rsid w:val="00155992"/>
    <w:rsid w:val="00157426"/>
    <w:rsid w:val="00160FBA"/>
    <w:rsid w:val="001629D2"/>
    <w:rsid w:val="00163A0C"/>
    <w:rsid w:val="00164A58"/>
    <w:rsid w:val="001659A6"/>
    <w:rsid w:val="001677F1"/>
    <w:rsid w:val="00171902"/>
    <w:rsid w:val="00171B48"/>
    <w:rsid w:val="0017256B"/>
    <w:rsid w:val="00176169"/>
    <w:rsid w:val="00176246"/>
    <w:rsid w:val="0017638C"/>
    <w:rsid w:val="00176D87"/>
    <w:rsid w:val="001812EC"/>
    <w:rsid w:val="00181DBE"/>
    <w:rsid w:val="00182195"/>
    <w:rsid w:val="00185408"/>
    <w:rsid w:val="00185D93"/>
    <w:rsid w:val="00186613"/>
    <w:rsid w:val="00186B04"/>
    <w:rsid w:val="001870DB"/>
    <w:rsid w:val="0018731A"/>
    <w:rsid w:val="0018778B"/>
    <w:rsid w:val="00190F71"/>
    <w:rsid w:val="00191309"/>
    <w:rsid w:val="001915B3"/>
    <w:rsid w:val="00192D07"/>
    <w:rsid w:val="00193166"/>
    <w:rsid w:val="001939E7"/>
    <w:rsid w:val="00195E0A"/>
    <w:rsid w:val="00196AB3"/>
    <w:rsid w:val="00196AEB"/>
    <w:rsid w:val="001A04C0"/>
    <w:rsid w:val="001A1579"/>
    <w:rsid w:val="001A16C2"/>
    <w:rsid w:val="001A4403"/>
    <w:rsid w:val="001A4DEE"/>
    <w:rsid w:val="001A5020"/>
    <w:rsid w:val="001A51D6"/>
    <w:rsid w:val="001A5D65"/>
    <w:rsid w:val="001B05DF"/>
    <w:rsid w:val="001B0B77"/>
    <w:rsid w:val="001B0CFC"/>
    <w:rsid w:val="001B28B4"/>
    <w:rsid w:val="001B2AF4"/>
    <w:rsid w:val="001B3855"/>
    <w:rsid w:val="001B3E86"/>
    <w:rsid w:val="001B4807"/>
    <w:rsid w:val="001B4B3E"/>
    <w:rsid w:val="001B51EF"/>
    <w:rsid w:val="001B5859"/>
    <w:rsid w:val="001B5EEC"/>
    <w:rsid w:val="001B62ED"/>
    <w:rsid w:val="001B66A0"/>
    <w:rsid w:val="001B6756"/>
    <w:rsid w:val="001B6960"/>
    <w:rsid w:val="001B7DF7"/>
    <w:rsid w:val="001C2E9B"/>
    <w:rsid w:val="001C3226"/>
    <w:rsid w:val="001C42D3"/>
    <w:rsid w:val="001C4444"/>
    <w:rsid w:val="001C5127"/>
    <w:rsid w:val="001C534C"/>
    <w:rsid w:val="001C68CD"/>
    <w:rsid w:val="001C7F65"/>
    <w:rsid w:val="001D39D3"/>
    <w:rsid w:val="001D4FA3"/>
    <w:rsid w:val="001D6856"/>
    <w:rsid w:val="001D72CF"/>
    <w:rsid w:val="001D73D3"/>
    <w:rsid w:val="001E148A"/>
    <w:rsid w:val="001E1C1D"/>
    <w:rsid w:val="001E2EA7"/>
    <w:rsid w:val="001E4D7F"/>
    <w:rsid w:val="001E5016"/>
    <w:rsid w:val="001E5CD1"/>
    <w:rsid w:val="001E655F"/>
    <w:rsid w:val="001E7CE5"/>
    <w:rsid w:val="001F0B39"/>
    <w:rsid w:val="001F1C38"/>
    <w:rsid w:val="001F28E5"/>
    <w:rsid w:val="001F292F"/>
    <w:rsid w:val="001F2CB8"/>
    <w:rsid w:val="001F78E1"/>
    <w:rsid w:val="00200789"/>
    <w:rsid w:val="00200DA3"/>
    <w:rsid w:val="002022CD"/>
    <w:rsid w:val="00204B79"/>
    <w:rsid w:val="002053D0"/>
    <w:rsid w:val="00207A1E"/>
    <w:rsid w:val="00210435"/>
    <w:rsid w:val="00210604"/>
    <w:rsid w:val="00211319"/>
    <w:rsid w:val="002124EA"/>
    <w:rsid w:val="00212DE0"/>
    <w:rsid w:val="00213137"/>
    <w:rsid w:val="00214F79"/>
    <w:rsid w:val="0021597F"/>
    <w:rsid w:val="00217074"/>
    <w:rsid w:val="0022071A"/>
    <w:rsid w:val="002209AC"/>
    <w:rsid w:val="00221060"/>
    <w:rsid w:val="00222446"/>
    <w:rsid w:val="002243DB"/>
    <w:rsid w:val="00225415"/>
    <w:rsid w:val="0022562D"/>
    <w:rsid w:val="002311AD"/>
    <w:rsid w:val="00233DCB"/>
    <w:rsid w:val="00234C9F"/>
    <w:rsid w:val="00234CE4"/>
    <w:rsid w:val="002355E0"/>
    <w:rsid w:val="00235929"/>
    <w:rsid w:val="00236989"/>
    <w:rsid w:val="00237C17"/>
    <w:rsid w:val="00237F9F"/>
    <w:rsid w:val="00240410"/>
    <w:rsid w:val="00240A0F"/>
    <w:rsid w:val="00241A0A"/>
    <w:rsid w:val="00241D93"/>
    <w:rsid w:val="00242109"/>
    <w:rsid w:val="00243805"/>
    <w:rsid w:val="00243AAF"/>
    <w:rsid w:val="0024604E"/>
    <w:rsid w:val="00246532"/>
    <w:rsid w:val="00246F33"/>
    <w:rsid w:val="00247C56"/>
    <w:rsid w:val="002501E6"/>
    <w:rsid w:val="002504C9"/>
    <w:rsid w:val="0025298D"/>
    <w:rsid w:val="00252CA2"/>
    <w:rsid w:val="0025362B"/>
    <w:rsid w:val="00254182"/>
    <w:rsid w:val="002543C7"/>
    <w:rsid w:val="0025623A"/>
    <w:rsid w:val="00256529"/>
    <w:rsid w:val="0025770F"/>
    <w:rsid w:val="00257E21"/>
    <w:rsid w:val="00257F84"/>
    <w:rsid w:val="0026111A"/>
    <w:rsid w:val="00262337"/>
    <w:rsid w:val="00264081"/>
    <w:rsid w:val="00264CB6"/>
    <w:rsid w:val="00267DCC"/>
    <w:rsid w:val="00270583"/>
    <w:rsid w:val="00270741"/>
    <w:rsid w:val="00270773"/>
    <w:rsid w:val="00270858"/>
    <w:rsid w:val="00270CC1"/>
    <w:rsid w:val="00271B1A"/>
    <w:rsid w:val="00272B6A"/>
    <w:rsid w:val="00272CC7"/>
    <w:rsid w:val="00275A5E"/>
    <w:rsid w:val="00275E97"/>
    <w:rsid w:val="00276265"/>
    <w:rsid w:val="00276982"/>
    <w:rsid w:val="00280069"/>
    <w:rsid w:val="002804F2"/>
    <w:rsid w:val="00280897"/>
    <w:rsid w:val="00280E66"/>
    <w:rsid w:val="00281F38"/>
    <w:rsid w:val="0028240F"/>
    <w:rsid w:val="00282D74"/>
    <w:rsid w:val="00285B2C"/>
    <w:rsid w:val="00285E14"/>
    <w:rsid w:val="002862A9"/>
    <w:rsid w:val="00286388"/>
    <w:rsid w:val="0028689F"/>
    <w:rsid w:val="002870ED"/>
    <w:rsid w:val="00287F8A"/>
    <w:rsid w:val="00291284"/>
    <w:rsid w:val="00291E75"/>
    <w:rsid w:val="00295086"/>
    <w:rsid w:val="002A244A"/>
    <w:rsid w:val="002A3317"/>
    <w:rsid w:val="002A5D3A"/>
    <w:rsid w:val="002A60DE"/>
    <w:rsid w:val="002A6B60"/>
    <w:rsid w:val="002B0D39"/>
    <w:rsid w:val="002B12AF"/>
    <w:rsid w:val="002B1AD1"/>
    <w:rsid w:val="002B250A"/>
    <w:rsid w:val="002B2A89"/>
    <w:rsid w:val="002B2CDD"/>
    <w:rsid w:val="002B2D19"/>
    <w:rsid w:val="002B442C"/>
    <w:rsid w:val="002C0D23"/>
    <w:rsid w:val="002C1F00"/>
    <w:rsid w:val="002C4EDE"/>
    <w:rsid w:val="002C5C88"/>
    <w:rsid w:val="002C6202"/>
    <w:rsid w:val="002C6D73"/>
    <w:rsid w:val="002D0F2C"/>
    <w:rsid w:val="002D114D"/>
    <w:rsid w:val="002D184C"/>
    <w:rsid w:val="002D1A0C"/>
    <w:rsid w:val="002D20B0"/>
    <w:rsid w:val="002D437B"/>
    <w:rsid w:val="002D49E1"/>
    <w:rsid w:val="002D4B3A"/>
    <w:rsid w:val="002E1ADF"/>
    <w:rsid w:val="002E29B2"/>
    <w:rsid w:val="002E3884"/>
    <w:rsid w:val="002E3E49"/>
    <w:rsid w:val="002E3E56"/>
    <w:rsid w:val="002E5E09"/>
    <w:rsid w:val="002E6043"/>
    <w:rsid w:val="002E6148"/>
    <w:rsid w:val="002E7208"/>
    <w:rsid w:val="002F03AA"/>
    <w:rsid w:val="002F12FD"/>
    <w:rsid w:val="002F1AAC"/>
    <w:rsid w:val="002F1C1D"/>
    <w:rsid w:val="002F46A6"/>
    <w:rsid w:val="002F6DC4"/>
    <w:rsid w:val="00300AFF"/>
    <w:rsid w:val="00300EA5"/>
    <w:rsid w:val="00301582"/>
    <w:rsid w:val="00301CD8"/>
    <w:rsid w:val="00303838"/>
    <w:rsid w:val="00304F84"/>
    <w:rsid w:val="003050FC"/>
    <w:rsid w:val="00305FA3"/>
    <w:rsid w:val="00306B45"/>
    <w:rsid w:val="00310132"/>
    <w:rsid w:val="00310D36"/>
    <w:rsid w:val="00311F50"/>
    <w:rsid w:val="00313243"/>
    <w:rsid w:val="00315110"/>
    <w:rsid w:val="00316300"/>
    <w:rsid w:val="00320089"/>
    <w:rsid w:val="00320C94"/>
    <w:rsid w:val="00321521"/>
    <w:rsid w:val="003224C8"/>
    <w:rsid w:val="003232D4"/>
    <w:rsid w:val="00323D9F"/>
    <w:rsid w:val="00324354"/>
    <w:rsid w:val="00324C78"/>
    <w:rsid w:val="003254C7"/>
    <w:rsid w:val="0032573D"/>
    <w:rsid w:val="00326197"/>
    <w:rsid w:val="003328FF"/>
    <w:rsid w:val="00332AA9"/>
    <w:rsid w:val="00332F50"/>
    <w:rsid w:val="003333ED"/>
    <w:rsid w:val="00333409"/>
    <w:rsid w:val="00333A06"/>
    <w:rsid w:val="00337217"/>
    <w:rsid w:val="00340C46"/>
    <w:rsid w:val="0034402C"/>
    <w:rsid w:val="00345848"/>
    <w:rsid w:val="003503B4"/>
    <w:rsid w:val="00350666"/>
    <w:rsid w:val="00352C83"/>
    <w:rsid w:val="0035575E"/>
    <w:rsid w:val="0035604B"/>
    <w:rsid w:val="00357131"/>
    <w:rsid w:val="0035730F"/>
    <w:rsid w:val="003579EE"/>
    <w:rsid w:val="00357ADC"/>
    <w:rsid w:val="003605F8"/>
    <w:rsid w:val="003629F8"/>
    <w:rsid w:val="00364D32"/>
    <w:rsid w:val="0036598E"/>
    <w:rsid w:val="0036628F"/>
    <w:rsid w:val="00367220"/>
    <w:rsid w:val="0036780F"/>
    <w:rsid w:val="00367D29"/>
    <w:rsid w:val="00371F65"/>
    <w:rsid w:val="0037245A"/>
    <w:rsid w:val="003727EE"/>
    <w:rsid w:val="00373168"/>
    <w:rsid w:val="00373A59"/>
    <w:rsid w:val="00373DB1"/>
    <w:rsid w:val="003774C0"/>
    <w:rsid w:val="00381209"/>
    <w:rsid w:val="00381DDE"/>
    <w:rsid w:val="00383659"/>
    <w:rsid w:val="003867F2"/>
    <w:rsid w:val="00386CED"/>
    <w:rsid w:val="00390D9C"/>
    <w:rsid w:val="003913F2"/>
    <w:rsid w:val="00392E91"/>
    <w:rsid w:val="00393884"/>
    <w:rsid w:val="00393966"/>
    <w:rsid w:val="0039516E"/>
    <w:rsid w:val="00396797"/>
    <w:rsid w:val="00396E2C"/>
    <w:rsid w:val="003A0200"/>
    <w:rsid w:val="003A1E92"/>
    <w:rsid w:val="003A202D"/>
    <w:rsid w:val="003A24A0"/>
    <w:rsid w:val="003A32BD"/>
    <w:rsid w:val="003A3DEF"/>
    <w:rsid w:val="003A42F3"/>
    <w:rsid w:val="003A469C"/>
    <w:rsid w:val="003A4E06"/>
    <w:rsid w:val="003A5B66"/>
    <w:rsid w:val="003A6127"/>
    <w:rsid w:val="003B2EE1"/>
    <w:rsid w:val="003B366D"/>
    <w:rsid w:val="003B5433"/>
    <w:rsid w:val="003C17BB"/>
    <w:rsid w:val="003C2ACD"/>
    <w:rsid w:val="003C5AC8"/>
    <w:rsid w:val="003C603B"/>
    <w:rsid w:val="003C6AF0"/>
    <w:rsid w:val="003C6EF7"/>
    <w:rsid w:val="003C6F3D"/>
    <w:rsid w:val="003D00AF"/>
    <w:rsid w:val="003D2488"/>
    <w:rsid w:val="003D2FA1"/>
    <w:rsid w:val="003D6D6A"/>
    <w:rsid w:val="003D7130"/>
    <w:rsid w:val="003E019E"/>
    <w:rsid w:val="003E0A44"/>
    <w:rsid w:val="003E1847"/>
    <w:rsid w:val="003E3846"/>
    <w:rsid w:val="003E55D7"/>
    <w:rsid w:val="003E5847"/>
    <w:rsid w:val="003E7962"/>
    <w:rsid w:val="003F069C"/>
    <w:rsid w:val="003F122F"/>
    <w:rsid w:val="003F243F"/>
    <w:rsid w:val="003F2A9F"/>
    <w:rsid w:val="003F32BB"/>
    <w:rsid w:val="003F39CD"/>
    <w:rsid w:val="003F3B2A"/>
    <w:rsid w:val="003F659A"/>
    <w:rsid w:val="0040192E"/>
    <w:rsid w:val="00401E73"/>
    <w:rsid w:val="00403235"/>
    <w:rsid w:val="0040343B"/>
    <w:rsid w:val="004046BB"/>
    <w:rsid w:val="00407274"/>
    <w:rsid w:val="004079EF"/>
    <w:rsid w:val="0041015B"/>
    <w:rsid w:val="004105C2"/>
    <w:rsid w:val="00411281"/>
    <w:rsid w:val="00412500"/>
    <w:rsid w:val="00412B6B"/>
    <w:rsid w:val="00413173"/>
    <w:rsid w:val="00413197"/>
    <w:rsid w:val="004139F1"/>
    <w:rsid w:val="0041408A"/>
    <w:rsid w:val="00414278"/>
    <w:rsid w:val="004157AB"/>
    <w:rsid w:val="004174AA"/>
    <w:rsid w:val="00420F57"/>
    <w:rsid w:val="00422534"/>
    <w:rsid w:val="00422A1C"/>
    <w:rsid w:val="0042313D"/>
    <w:rsid w:val="004236C2"/>
    <w:rsid w:val="00423C3E"/>
    <w:rsid w:val="00423FDF"/>
    <w:rsid w:val="0042588D"/>
    <w:rsid w:val="00426E07"/>
    <w:rsid w:val="00430D8C"/>
    <w:rsid w:val="00432B8C"/>
    <w:rsid w:val="00432F1F"/>
    <w:rsid w:val="004334F7"/>
    <w:rsid w:val="0043355C"/>
    <w:rsid w:val="00433D6D"/>
    <w:rsid w:val="00434927"/>
    <w:rsid w:val="004354D5"/>
    <w:rsid w:val="00435CAC"/>
    <w:rsid w:val="004364D7"/>
    <w:rsid w:val="00436DDD"/>
    <w:rsid w:val="0043723C"/>
    <w:rsid w:val="0043766C"/>
    <w:rsid w:val="00437ACB"/>
    <w:rsid w:val="00437EA1"/>
    <w:rsid w:val="00440255"/>
    <w:rsid w:val="004424EE"/>
    <w:rsid w:val="00442A93"/>
    <w:rsid w:val="00442B1A"/>
    <w:rsid w:val="00443642"/>
    <w:rsid w:val="004457DA"/>
    <w:rsid w:val="00446048"/>
    <w:rsid w:val="0044696C"/>
    <w:rsid w:val="004472B8"/>
    <w:rsid w:val="00447E02"/>
    <w:rsid w:val="00451551"/>
    <w:rsid w:val="0045254B"/>
    <w:rsid w:val="00454DF4"/>
    <w:rsid w:val="004563A2"/>
    <w:rsid w:val="0045781B"/>
    <w:rsid w:val="0045791D"/>
    <w:rsid w:val="00460E77"/>
    <w:rsid w:val="00461BC2"/>
    <w:rsid w:val="00461DD2"/>
    <w:rsid w:val="004623A4"/>
    <w:rsid w:val="00462E91"/>
    <w:rsid w:val="00462FAC"/>
    <w:rsid w:val="0046302D"/>
    <w:rsid w:val="004639DB"/>
    <w:rsid w:val="004639F7"/>
    <w:rsid w:val="0046521A"/>
    <w:rsid w:val="00467328"/>
    <w:rsid w:val="00470A06"/>
    <w:rsid w:val="004718C6"/>
    <w:rsid w:val="00471B0F"/>
    <w:rsid w:val="00471FC6"/>
    <w:rsid w:val="00473424"/>
    <w:rsid w:val="00473602"/>
    <w:rsid w:val="00473893"/>
    <w:rsid w:val="004746A5"/>
    <w:rsid w:val="00474AF3"/>
    <w:rsid w:val="004764B1"/>
    <w:rsid w:val="00477A9C"/>
    <w:rsid w:val="00477D22"/>
    <w:rsid w:val="004814A7"/>
    <w:rsid w:val="00481C4D"/>
    <w:rsid w:val="00484870"/>
    <w:rsid w:val="00484E82"/>
    <w:rsid w:val="004879D0"/>
    <w:rsid w:val="00487AA3"/>
    <w:rsid w:val="00491E57"/>
    <w:rsid w:val="004924A1"/>
    <w:rsid w:val="00494CBE"/>
    <w:rsid w:val="004950D5"/>
    <w:rsid w:val="00496982"/>
    <w:rsid w:val="00496D40"/>
    <w:rsid w:val="004A15B3"/>
    <w:rsid w:val="004A3DE5"/>
    <w:rsid w:val="004A4090"/>
    <w:rsid w:val="004A5171"/>
    <w:rsid w:val="004A56D1"/>
    <w:rsid w:val="004A5834"/>
    <w:rsid w:val="004A7271"/>
    <w:rsid w:val="004A77BD"/>
    <w:rsid w:val="004B2FC0"/>
    <w:rsid w:val="004B4A7C"/>
    <w:rsid w:val="004B6C69"/>
    <w:rsid w:val="004B783C"/>
    <w:rsid w:val="004B7E75"/>
    <w:rsid w:val="004C13C6"/>
    <w:rsid w:val="004C289B"/>
    <w:rsid w:val="004C380D"/>
    <w:rsid w:val="004C4EBD"/>
    <w:rsid w:val="004C7673"/>
    <w:rsid w:val="004C784E"/>
    <w:rsid w:val="004D0EBE"/>
    <w:rsid w:val="004D2971"/>
    <w:rsid w:val="004D56BE"/>
    <w:rsid w:val="004D58FF"/>
    <w:rsid w:val="004D64E7"/>
    <w:rsid w:val="004E0BF9"/>
    <w:rsid w:val="004E1A6D"/>
    <w:rsid w:val="004E1CD9"/>
    <w:rsid w:val="004E51CC"/>
    <w:rsid w:val="004E64DD"/>
    <w:rsid w:val="004E7500"/>
    <w:rsid w:val="004E76EC"/>
    <w:rsid w:val="004F0863"/>
    <w:rsid w:val="004F1278"/>
    <w:rsid w:val="004F1536"/>
    <w:rsid w:val="004F3B15"/>
    <w:rsid w:val="004F5AA4"/>
    <w:rsid w:val="004F63CE"/>
    <w:rsid w:val="004F6491"/>
    <w:rsid w:val="004F69F0"/>
    <w:rsid w:val="004F7303"/>
    <w:rsid w:val="00506EDA"/>
    <w:rsid w:val="00507E3E"/>
    <w:rsid w:val="00512749"/>
    <w:rsid w:val="0051435C"/>
    <w:rsid w:val="00515C8D"/>
    <w:rsid w:val="005167C1"/>
    <w:rsid w:val="00516FB7"/>
    <w:rsid w:val="00517AB0"/>
    <w:rsid w:val="00523D6E"/>
    <w:rsid w:val="00524F7B"/>
    <w:rsid w:val="0052559E"/>
    <w:rsid w:val="00525676"/>
    <w:rsid w:val="0052626A"/>
    <w:rsid w:val="00526E1C"/>
    <w:rsid w:val="005274E6"/>
    <w:rsid w:val="00530700"/>
    <w:rsid w:val="00530D44"/>
    <w:rsid w:val="005313ED"/>
    <w:rsid w:val="0053545E"/>
    <w:rsid w:val="00535E21"/>
    <w:rsid w:val="0053694A"/>
    <w:rsid w:val="00540AF0"/>
    <w:rsid w:val="00542685"/>
    <w:rsid w:val="00543025"/>
    <w:rsid w:val="00543557"/>
    <w:rsid w:val="005439CA"/>
    <w:rsid w:val="005449E1"/>
    <w:rsid w:val="00545ACA"/>
    <w:rsid w:val="00545D2C"/>
    <w:rsid w:val="00545D44"/>
    <w:rsid w:val="00546745"/>
    <w:rsid w:val="00550954"/>
    <w:rsid w:val="00553DF0"/>
    <w:rsid w:val="00554802"/>
    <w:rsid w:val="00555375"/>
    <w:rsid w:val="005575B6"/>
    <w:rsid w:val="00560329"/>
    <w:rsid w:val="00560588"/>
    <w:rsid w:val="00561CA8"/>
    <w:rsid w:val="00561D43"/>
    <w:rsid w:val="00563891"/>
    <w:rsid w:val="005664FA"/>
    <w:rsid w:val="00566636"/>
    <w:rsid w:val="00566981"/>
    <w:rsid w:val="00567404"/>
    <w:rsid w:val="00570152"/>
    <w:rsid w:val="005702F9"/>
    <w:rsid w:val="005709DE"/>
    <w:rsid w:val="00570D6F"/>
    <w:rsid w:val="0057218B"/>
    <w:rsid w:val="00573CFF"/>
    <w:rsid w:val="005741B7"/>
    <w:rsid w:val="005747AC"/>
    <w:rsid w:val="00574E57"/>
    <w:rsid w:val="0057514A"/>
    <w:rsid w:val="00575343"/>
    <w:rsid w:val="005779B8"/>
    <w:rsid w:val="00581286"/>
    <w:rsid w:val="00582889"/>
    <w:rsid w:val="00582B11"/>
    <w:rsid w:val="00582CAE"/>
    <w:rsid w:val="0058348B"/>
    <w:rsid w:val="00583758"/>
    <w:rsid w:val="00583F96"/>
    <w:rsid w:val="00584A7F"/>
    <w:rsid w:val="005851BB"/>
    <w:rsid w:val="00590C88"/>
    <w:rsid w:val="00592001"/>
    <w:rsid w:val="00592BCE"/>
    <w:rsid w:val="005931B6"/>
    <w:rsid w:val="00594015"/>
    <w:rsid w:val="00594268"/>
    <w:rsid w:val="00595055"/>
    <w:rsid w:val="00595B36"/>
    <w:rsid w:val="00595B60"/>
    <w:rsid w:val="005A111A"/>
    <w:rsid w:val="005A1979"/>
    <w:rsid w:val="005A1A79"/>
    <w:rsid w:val="005A1F0A"/>
    <w:rsid w:val="005A40BE"/>
    <w:rsid w:val="005A7F3A"/>
    <w:rsid w:val="005B1BA5"/>
    <w:rsid w:val="005B1FFB"/>
    <w:rsid w:val="005B2B4D"/>
    <w:rsid w:val="005B2BEC"/>
    <w:rsid w:val="005B3AA8"/>
    <w:rsid w:val="005B49FF"/>
    <w:rsid w:val="005B5868"/>
    <w:rsid w:val="005B6769"/>
    <w:rsid w:val="005C1E76"/>
    <w:rsid w:val="005C26C7"/>
    <w:rsid w:val="005C326C"/>
    <w:rsid w:val="005C430C"/>
    <w:rsid w:val="005C7481"/>
    <w:rsid w:val="005C7A60"/>
    <w:rsid w:val="005C7BC1"/>
    <w:rsid w:val="005D1B01"/>
    <w:rsid w:val="005D5951"/>
    <w:rsid w:val="005D69BE"/>
    <w:rsid w:val="005E0578"/>
    <w:rsid w:val="005E3699"/>
    <w:rsid w:val="005E42C1"/>
    <w:rsid w:val="005E4399"/>
    <w:rsid w:val="005F0D8C"/>
    <w:rsid w:val="005F13D8"/>
    <w:rsid w:val="005F1ACE"/>
    <w:rsid w:val="005F2A32"/>
    <w:rsid w:val="005F4BAD"/>
    <w:rsid w:val="005F6B7E"/>
    <w:rsid w:val="005F7AB7"/>
    <w:rsid w:val="00602454"/>
    <w:rsid w:val="00602E76"/>
    <w:rsid w:val="00603560"/>
    <w:rsid w:val="00607042"/>
    <w:rsid w:val="00607417"/>
    <w:rsid w:val="00607E09"/>
    <w:rsid w:val="0061027F"/>
    <w:rsid w:val="006111F8"/>
    <w:rsid w:val="00611CBB"/>
    <w:rsid w:val="0061291E"/>
    <w:rsid w:val="00612EF7"/>
    <w:rsid w:val="00613411"/>
    <w:rsid w:val="006139C4"/>
    <w:rsid w:val="00613EC4"/>
    <w:rsid w:val="006153B0"/>
    <w:rsid w:val="0061554C"/>
    <w:rsid w:val="00624C1A"/>
    <w:rsid w:val="0063023B"/>
    <w:rsid w:val="0063115E"/>
    <w:rsid w:val="00632354"/>
    <w:rsid w:val="00632684"/>
    <w:rsid w:val="00632F26"/>
    <w:rsid w:val="00633806"/>
    <w:rsid w:val="00633BCC"/>
    <w:rsid w:val="00634EB2"/>
    <w:rsid w:val="00634FA9"/>
    <w:rsid w:val="00637359"/>
    <w:rsid w:val="00637C9C"/>
    <w:rsid w:val="006409AD"/>
    <w:rsid w:val="00642B2C"/>
    <w:rsid w:val="00642E7E"/>
    <w:rsid w:val="00644573"/>
    <w:rsid w:val="0064564C"/>
    <w:rsid w:val="00645916"/>
    <w:rsid w:val="00646349"/>
    <w:rsid w:val="00652299"/>
    <w:rsid w:val="00653C20"/>
    <w:rsid w:val="006545A8"/>
    <w:rsid w:val="006545BF"/>
    <w:rsid w:val="006545C2"/>
    <w:rsid w:val="00654BAD"/>
    <w:rsid w:val="00654CF4"/>
    <w:rsid w:val="006555A3"/>
    <w:rsid w:val="00657010"/>
    <w:rsid w:val="006572AE"/>
    <w:rsid w:val="006573BE"/>
    <w:rsid w:val="00662D09"/>
    <w:rsid w:val="00664C15"/>
    <w:rsid w:val="00666969"/>
    <w:rsid w:val="00666DC2"/>
    <w:rsid w:val="00666DC5"/>
    <w:rsid w:val="00667081"/>
    <w:rsid w:val="00667776"/>
    <w:rsid w:val="00670BAE"/>
    <w:rsid w:val="00670C78"/>
    <w:rsid w:val="006730E9"/>
    <w:rsid w:val="00673745"/>
    <w:rsid w:val="00673B96"/>
    <w:rsid w:val="00674DA8"/>
    <w:rsid w:val="00675AD5"/>
    <w:rsid w:val="00675CCD"/>
    <w:rsid w:val="006777F5"/>
    <w:rsid w:val="006817C4"/>
    <w:rsid w:val="006819DB"/>
    <w:rsid w:val="00681CF9"/>
    <w:rsid w:val="00681CFF"/>
    <w:rsid w:val="0068297E"/>
    <w:rsid w:val="00683017"/>
    <w:rsid w:val="00683645"/>
    <w:rsid w:val="00683787"/>
    <w:rsid w:val="00683F70"/>
    <w:rsid w:val="006859C8"/>
    <w:rsid w:val="00685D36"/>
    <w:rsid w:val="00686DD1"/>
    <w:rsid w:val="00687478"/>
    <w:rsid w:val="006874BA"/>
    <w:rsid w:val="00687A6B"/>
    <w:rsid w:val="0069203B"/>
    <w:rsid w:val="006939B1"/>
    <w:rsid w:val="00694218"/>
    <w:rsid w:val="00697AB1"/>
    <w:rsid w:val="00697CB2"/>
    <w:rsid w:val="00697FB7"/>
    <w:rsid w:val="006A0550"/>
    <w:rsid w:val="006A0A9B"/>
    <w:rsid w:val="006A24C2"/>
    <w:rsid w:val="006A2DEC"/>
    <w:rsid w:val="006A3A5D"/>
    <w:rsid w:val="006A49FA"/>
    <w:rsid w:val="006A5101"/>
    <w:rsid w:val="006A6E13"/>
    <w:rsid w:val="006A7220"/>
    <w:rsid w:val="006A7615"/>
    <w:rsid w:val="006B4719"/>
    <w:rsid w:val="006B4D32"/>
    <w:rsid w:val="006B5C78"/>
    <w:rsid w:val="006B69E4"/>
    <w:rsid w:val="006B6D11"/>
    <w:rsid w:val="006B7977"/>
    <w:rsid w:val="006B7DFF"/>
    <w:rsid w:val="006C0D00"/>
    <w:rsid w:val="006C2255"/>
    <w:rsid w:val="006C2DDC"/>
    <w:rsid w:val="006C300F"/>
    <w:rsid w:val="006C4BFB"/>
    <w:rsid w:val="006C52A3"/>
    <w:rsid w:val="006D0345"/>
    <w:rsid w:val="006D06EF"/>
    <w:rsid w:val="006D0D94"/>
    <w:rsid w:val="006D20AF"/>
    <w:rsid w:val="006D24DE"/>
    <w:rsid w:val="006D25B9"/>
    <w:rsid w:val="006D432F"/>
    <w:rsid w:val="006D5601"/>
    <w:rsid w:val="006D6ACF"/>
    <w:rsid w:val="006D7650"/>
    <w:rsid w:val="006D7DF0"/>
    <w:rsid w:val="006E27C4"/>
    <w:rsid w:val="006E392C"/>
    <w:rsid w:val="006E3C8F"/>
    <w:rsid w:val="006E5390"/>
    <w:rsid w:val="006E69CF"/>
    <w:rsid w:val="006E6D6B"/>
    <w:rsid w:val="006E6FE7"/>
    <w:rsid w:val="006E7672"/>
    <w:rsid w:val="006E7DF9"/>
    <w:rsid w:val="006E7F5F"/>
    <w:rsid w:val="006F1343"/>
    <w:rsid w:val="006F243A"/>
    <w:rsid w:val="006F379C"/>
    <w:rsid w:val="006F6E5E"/>
    <w:rsid w:val="006F7E11"/>
    <w:rsid w:val="007008E8"/>
    <w:rsid w:val="00701905"/>
    <w:rsid w:val="00701BF2"/>
    <w:rsid w:val="00703F1C"/>
    <w:rsid w:val="0070496C"/>
    <w:rsid w:val="0070655D"/>
    <w:rsid w:val="00706E30"/>
    <w:rsid w:val="00707269"/>
    <w:rsid w:val="00713242"/>
    <w:rsid w:val="007135E2"/>
    <w:rsid w:val="00714728"/>
    <w:rsid w:val="00715BDB"/>
    <w:rsid w:val="00716AE3"/>
    <w:rsid w:val="00720DBD"/>
    <w:rsid w:val="007248E4"/>
    <w:rsid w:val="00724A20"/>
    <w:rsid w:val="00727576"/>
    <w:rsid w:val="0072794A"/>
    <w:rsid w:val="00727BDA"/>
    <w:rsid w:val="00727C44"/>
    <w:rsid w:val="0073064C"/>
    <w:rsid w:val="0073269C"/>
    <w:rsid w:val="007331E7"/>
    <w:rsid w:val="00733311"/>
    <w:rsid w:val="0073338E"/>
    <w:rsid w:val="00733EFA"/>
    <w:rsid w:val="0073550D"/>
    <w:rsid w:val="00740678"/>
    <w:rsid w:val="00740A39"/>
    <w:rsid w:val="00741932"/>
    <w:rsid w:val="00742728"/>
    <w:rsid w:val="00742E2B"/>
    <w:rsid w:val="00743DFA"/>
    <w:rsid w:val="00744756"/>
    <w:rsid w:val="00747448"/>
    <w:rsid w:val="00750C6C"/>
    <w:rsid w:val="00752752"/>
    <w:rsid w:val="00752AF4"/>
    <w:rsid w:val="0075364C"/>
    <w:rsid w:val="00753922"/>
    <w:rsid w:val="00755CD4"/>
    <w:rsid w:val="00756BD4"/>
    <w:rsid w:val="00756E8C"/>
    <w:rsid w:val="007576B6"/>
    <w:rsid w:val="0076078A"/>
    <w:rsid w:val="007610D8"/>
    <w:rsid w:val="007619B5"/>
    <w:rsid w:val="00762AB4"/>
    <w:rsid w:val="0076332A"/>
    <w:rsid w:val="00764016"/>
    <w:rsid w:val="00764302"/>
    <w:rsid w:val="00764457"/>
    <w:rsid w:val="007645E7"/>
    <w:rsid w:val="00764DF2"/>
    <w:rsid w:val="00767450"/>
    <w:rsid w:val="00767A6B"/>
    <w:rsid w:val="00767D1F"/>
    <w:rsid w:val="00767DFC"/>
    <w:rsid w:val="00770B34"/>
    <w:rsid w:val="00773773"/>
    <w:rsid w:val="007739CE"/>
    <w:rsid w:val="0077406B"/>
    <w:rsid w:val="00774DCD"/>
    <w:rsid w:val="00775393"/>
    <w:rsid w:val="00776064"/>
    <w:rsid w:val="00776760"/>
    <w:rsid w:val="00780D1B"/>
    <w:rsid w:val="00780F14"/>
    <w:rsid w:val="00781C4A"/>
    <w:rsid w:val="00784189"/>
    <w:rsid w:val="00785003"/>
    <w:rsid w:val="007858E0"/>
    <w:rsid w:val="00786261"/>
    <w:rsid w:val="0079410E"/>
    <w:rsid w:val="00797781"/>
    <w:rsid w:val="00797ED9"/>
    <w:rsid w:val="007A09D9"/>
    <w:rsid w:val="007A1EB8"/>
    <w:rsid w:val="007A2784"/>
    <w:rsid w:val="007A27FF"/>
    <w:rsid w:val="007A2B0B"/>
    <w:rsid w:val="007A3040"/>
    <w:rsid w:val="007A3785"/>
    <w:rsid w:val="007A43CB"/>
    <w:rsid w:val="007A45CF"/>
    <w:rsid w:val="007A6518"/>
    <w:rsid w:val="007A7908"/>
    <w:rsid w:val="007B044A"/>
    <w:rsid w:val="007B0D87"/>
    <w:rsid w:val="007B1A25"/>
    <w:rsid w:val="007B2E0C"/>
    <w:rsid w:val="007B3018"/>
    <w:rsid w:val="007B3D08"/>
    <w:rsid w:val="007B4D53"/>
    <w:rsid w:val="007B5FC2"/>
    <w:rsid w:val="007B6004"/>
    <w:rsid w:val="007B64B3"/>
    <w:rsid w:val="007B7BE6"/>
    <w:rsid w:val="007C02ED"/>
    <w:rsid w:val="007C0B18"/>
    <w:rsid w:val="007C0D03"/>
    <w:rsid w:val="007C113A"/>
    <w:rsid w:val="007C1F0E"/>
    <w:rsid w:val="007C4C76"/>
    <w:rsid w:val="007C64A3"/>
    <w:rsid w:val="007C68BC"/>
    <w:rsid w:val="007C6EB8"/>
    <w:rsid w:val="007C71DC"/>
    <w:rsid w:val="007C7DD7"/>
    <w:rsid w:val="007D24C8"/>
    <w:rsid w:val="007D51D3"/>
    <w:rsid w:val="007D5319"/>
    <w:rsid w:val="007D5932"/>
    <w:rsid w:val="007D69B8"/>
    <w:rsid w:val="007E1065"/>
    <w:rsid w:val="007E25EE"/>
    <w:rsid w:val="007E26DE"/>
    <w:rsid w:val="007E41E4"/>
    <w:rsid w:val="007E5834"/>
    <w:rsid w:val="007E5F08"/>
    <w:rsid w:val="007E77D5"/>
    <w:rsid w:val="007F0264"/>
    <w:rsid w:val="007F1C9F"/>
    <w:rsid w:val="007F1D8B"/>
    <w:rsid w:val="007F2217"/>
    <w:rsid w:val="007F2407"/>
    <w:rsid w:val="007F26D1"/>
    <w:rsid w:val="007F2D00"/>
    <w:rsid w:val="007F32B6"/>
    <w:rsid w:val="007F35C1"/>
    <w:rsid w:val="007F3809"/>
    <w:rsid w:val="007F4B1B"/>
    <w:rsid w:val="007F4E8B"/>
    <w:rsid w:val="007F528E"/>
    <w:rsid w:val="007F5E65"/>
    <w:rsid w:val="007F7823"/>
    <w:rsid w:val="008000EA"/>
    <w:rsid w:val="00800808"/>
    <w:rsid w:val="0080336E"/>
    <w:rsid w:val="00804725"/>
    <w:rsid w:val="008070B1"/>
    <w:rsid w:val="008072E7"/>
    <w:rsid w:val="00807406"/>
    <w:rsid w:val="0080775C"/>
    <w:rsid w:val="00810D58"/>
    <w:rsid w:val="0081129A"/>
    <w:rsid w:val="00813923"/>
    <w:rsid w:val="00815087"/>
    <w:rsid w:val="00817E65"/>
    <w:rsid w:val="008205EE"/>
    <w:rsid w:val="008214E7"/>
    <w:rsid w:val="0082244E"/>
    <w:rsid w:val="008246FC"/>
    <w:rsid w:val="0082727D"/>
    <w:rsid w:val="00827A97"/>
    <w:rsid w:val="00830CFF"/>
    <w:rsid w:val="00830F32"/>
    <w:rsid w:val="00832048"/>
    <w:rsid w:val="00832803"/>
    <w:rsid w:val="00832C1B"/>
    <w:rsid w:val="0083494F"/>
    <w:rsid w:val="00834E82"/>
    <w:rsid w:val="00834F55"/>
    <w:rsid w:val="008354E4"/>
    <w:rsid w:val="00835542"/>
    <w:rsid w:val="00835966"/>
    <w:rsid w:val="0083617B"/>
    <w:rsid w:val="008372FC"/>
    <w:rsid w:val="00837F19"/>
    <w:rsid w:val="0084008D"/>
    <w:rsid w:val="00840169"/>
    <w:rsid w:val="00840B40"/>
    <w:rsid w:val="0084112B"/>
    <w:rsid w:val="008432B3"/>
    <w:rsid w:val="0084470D"/>
    <w:rsid w:val="008454E2"/>
    <w:rsid w:val="008503C8"/>
    <w:rsid w:val="00850800"/>
    <w:rsid w:val="00851917"/>
    <w:rsid w:val="008522CA"/>
    <w:rsid w:val="008522F3"/>
    <w:rsid w:val="00852B29"/>
    <w:rsid w:val="00852EDC"/>
    <w:rsid w:val="00853C4E"/>
    <w:rsid w:val="00854010"/>
    <w:rsid w:val="00857107"/>
    <w:rsid w:val="00857431"/>
    <w:rsid w:val="00857576"/>
    <w:rsid w:val="00861B7A"/>
    <w:rsid w:val="00863912"/>
    <w:rsid w:val="00863A31"/>
    <w:rsid w:val="00865388"/>
    <w:rsid w:val="0086740B"/>
    <w:rsid w:val="008707FA"/>
    <w:rsid w:val="00870A6A"/>
    <w:rsid w:val="008719D2"/>
    <w:rsid w:val="00872616"/>
    <w:rsid w:val="00873BBA"/>
    <w:rsid w:val="00874296"/>
    <w:rsid w:val="008768C4"/>
    <w:rsid w:val="00876C19"/>
    <w:rsid w:val="0087701F"/>
    <w:rsid w:val="0088227E"/>
    <w:rsid w:val="0088289F"/>
    <w:rsid w:val="00883926"/>
    <w:rsid w:val="00883E88"/>
    <w:rsid w:val="0088434F"/>
    <w:rsid w:val="00884E7B"/>
    <w:rsid w:val="008872F5"/>
    <w:rsid w:val="00887F84"/>
    <w:rsid w:val="00887FD9"/>
    <w:rsid w:val="00890583"/>
    <w:rsid w:val="00890D0B"/>
    <w:rsid w:val="008920BB"/>
    <w:rsid w:val="00892AB7"/>
    <w:rsid w:val="00895184"/>
    <w:rsid w:val="008961AD"/>
    <w:rsid w:val="00896907"/>
    <w:rsid w:val="008A0F21"/>
    <w:rsid w:val="008A10B3"/>
    <w:rsid w:val="008A1C32"/>
    <w:rsid w:val="008A2604"/>
    <w:rsid w:val="008A2C90"/>
    <w:rsid w:val="008A3F1C"/>
    <w:rsid w:val="008A6A82"/>
    <w:rsid w:val="008A7515"/>
    <w:rsid w:val="008A7DC7"/>
    <w:rsid w:val="008A7EF1"/>
    <w:rsid w:val="008B0D14"/>
    <w:rsid w:val="008B162D"/>
    <w:rsid w:val="008B3E7B"/>
    <w:rsid w:val="008B5FFD"/>
    <w:rsid w:val="008B61EA"/>
    <w:rsid w:val="008B6BA4"/>
    <w:rsid w:val="008B7434"/>
    <w:rsid w:val="008C1AB8"/>
    <w:rsid w:val="008C2034"/>
    <w:rsid w:val="008C273D"/>
    <w:rsid w:val="008C4B0B"/>
    <w:rsid w:val="008C62B2"/>
    <w:rsid w:val="008C6378"/>
    <w:rsid w:val="008C7622"/>
    <w:rsid w:val="008D33FE"/>
    <w:rsid w:val="008D3848"/>
    <w:rsid w:val="008D3A6C"/>
    <w:rsid w:val="008D701A"/>
    <w:rsid w:val="008D70E4"/>
    <w:rsid w:val="008E09A6"/>
    <w:rsid w:val="008E2467"/>
    <w:rsid w:val="008E2756"/>
    <w:rsid w:val="008E303C"/>
    <w:rsid w:val="008E381B"/>
    <w:rsid w:val="008E4251"/>
    <w:rsid w:val="008E425C"/>
    <w:rsid w:val="008E44A0"/>
    <w:rsid w:val="008E50D5"/>
    <w:rsid w:val="008E57D6"/>
    <w:rsid w:val="008E5C2A"/>
    <w:rsid w:val="008E7798"/>
    <w:rsid w:val="008E79B6"/>
    <w:rsid w:val="008E7A00"/>
    <w:rsid w:val="008E7D72"/>
    <w:rsid w:val="008F04BF"/>
    <w:rsid w:val="008F1673"/>
    <w:rsid w:val="008F3227"/>
    <w:rsid w:val="008F4AA5"/>
    <w:rsid w:val="008F604D"/>
    <w:rsid w:val="008F6826"/>
    <w:rsid w:val="0090009B"/>
    <w:rsid w:val="00900B12"/>
    <w:rsid w:val="009022BE"/>
    <w:rsid w:val="00902421"/>
    <w:rsid w:val="009026A3"/>
    <w:rsid w:val="009030F2"/>
    <w:rsid w:val="00903E10"/>
    <w:rsid w:val="0090407D"/>
    <w:rsid w:val="00904B68"/>
    <w:rsid w:val="0090692F"/>
    <w:rsid w:val="009076F7"/>
    <w:rsid w:val="00910148"/>
    <w:rsid w:val="00911E55"/>
    <w:rsid w:val="009122AE"/>
    <w:rsid w:val="00913455"/>
    <w:rsid w:val="0091400B"/>
    <w:rsid w:val="00915AB8"/>
    <w:rsid w:val="00916CB8"/>
    <w:rsid w:val="00916F8F"/>
    <w:rsid w:val="00917EC4"/>
    <w:rsid w:val="009207BF"/>
    <w:rsid w:val="00920908"/>
    <w:rsid w:val="00921847"/>
    <w:rsid w:val="00924D31"/>
    <w:rsid w:val="00925C46"/>
    <w:rsid w:val="0092603A"/>
    <w:rsid w:val="00926DBA"/>
    <w:rsid w:val="009304DA"/>
    <w:rsid w:val="00931E95"/>
    <w:rsid w:val="009321D9"/>
    <w:rsid w:val="00933B75"/>
    <w:rsid w:val="00934923"/>
    <w:rsid w:val="00934B82"/>
    <w:rsid w:val="00934C47"/>
    <w:rsid w:val="00934CDE"/>
    <w:rsid w:val="0093630E"/>
    <w:rsid w:val="00940EEC"/>
    <w:rsid w:val="00941A2D"/>
    <w:rsid w:val="0094213E"/>
    <w:rsid w:val="00942B49"/>
    <w:rsid w:val="00942C6B"/>
    <w:rsid w:val="009445DF"/>
    <w:rsid w:val="00944CB3"/>
    <w:rsid w:val="00945953"/>
    <w:rsid w:val="00945A4D"/>
    <w:rsid w:val="00947CF3"/>
    <w:rsid w:val="009509E3"/>
    <w:rsid w:val="00950B63"/>
    <w:rsid w:val="00950CED"/>
    <w:rsid w:val="009536DA"/>
    <w:rsid w:val="009539A3"/>
    <w:rsid w:val="00953D87"/>
    <w:rsid w:val="00954AF8"/>
    <w:rsid w:val="00954C5D"/>
    <w:rsid w:val="00955B80"/>
    <w:rsid w:val="009564A3"/>
    <w:rsid w:val="00957E50"/>
    <w:rsid w:val="00960F72"/>
    <w:rsid w:val="00963A2D"/>
    <w:rsid w:val="00963E11"/>
    <w:rsid w:val="0096412C"/>
    <w:rsid w:val="0096520C"/>
    <w:rsid w:val="009656CA"/>
    <w:rsid w:val="009665F5"/>
    <w:rsid w:val="00972ACA"/>
    <w:rsid w:val="00974839"/>
    <w:rsid w:val="00974842"/>
    <w:rsid w:val="009751B4"/>
    <w:rsid w:val="00980551"/>
    <w:rsid w:val="00980995"/>
    <w:rsid w:val="00980E1E"/>
    <w:rsid w:val="00982926"/>
    <w:rsid w:val="00983AFD"/>
    <w:rsid w:val="00984407"/>
    <w:rsid w:val="009853C2"/>
    <w:rsid w:val="00986C88"/>
    <w:rsid w:val="00990030"/>
    <w:rsid w:val="00993182"/>
    <w:rsid w:val="00994DDF"/>
    <w:rsid w:val="00996870"/>
    <w:rsid w:val="009975E6"/>
    <w:rsid w:val="009A0E24"/>
    <w:rsid w:val="009A15CE"/>
    <w:rsid w:val="009A1C2A"/>
    <w:rsid w:val="009A1F95"/>
    <w:rsid w:val="009A2EB3"/>
    <w:rsid w:val="009A3839"/>
    <w:rsid w:val="009A3C7C"/>
    <w:rsid w:val="009A440D"/>
    <w:rsid w:val="009A560B"/>
    <w:rsid w:val="009A6A4C"/>
    <w:rsid w:val="009A7278"/>
    <w:rsid w:val="009B03A2"/>
    <w:rsid w:val="009B1891"/>
    <w:rsid w:val="009B3454"/>
    <w:rsid w:val="009B34CA"/>
    <w:rsid w:val="009B3F83"/>
    <w:rsid w:val="009B44AD"/>
    <w:rsid w:val="009B65C2"/>
    <w:rsid w:val="009B6D40"/>
    <w:rsid w:val="009B76E0"/>
    <w:rsid w:val="009B7C6C"/>
    <w:rsid w:val="009C1B67"/>
    <w:rsid w:val="009C2833"/>
    <w:rsid w:val="009C2958"/>
    <w:rsid w:val="009C3D31"/>
    <w:rsid w:val="009C50D2"/>
    <w:rsid w:val="009D1135"/>
    <w:rsid w:val="009D3449"/>
    <w:rsid w:val="009D4327"/>
    <w:rsid w:val="009D52DA"/>
    <w:rsid w:val="009D76DB"/>
    <w:rsid w:val="009D7871"/>
    <w:rsid w:val="009D7D25"/>
    <w:rsid w:val="009E0446"/>
    <w:rsid w:val="009E0511"/>
    <w:rsid w:val="009E1995"/>
    <w:rsid w:val="009E3788"/>
    <w:rsid w:val="009E3F17"/>
    <w:rsid w:val="009E41A7"/>
    <w:rsid w:val="009E4235"/>
    <w:rsid w:val="009E4297"/>
    <w:rsid w:val="009E5563"/>
    <w:rsid w:val="009E61FF"/>
    <w:rsid w:val="009E68DE"/>
    <w:rsid w:val="009E7362"/>
    <w:rsid w:val="009E7712"/>
    <w:rsid w:val="009F0BD1"/>
    <w:rsid w:val="009F1282"/>
    <w:rsid w:val="009F3625"/>
    <w:rsid w:val="009F37DD"/>
    <w:rsid w:val="009F3F7D"/>
    <w:rsid w:val="009F423F"/>
    <w:rsid w:val="009F53BC"/>
    <w:rsid w:val="009F569A"/>
    <w:rsid w:val="009F6B3C"/>
    <w:rsid w:val="009F72E9"/>
    <w:rsid w:val="00A01390"/>
    <w:rsid w:val="00A048EC"/>
    <w:rsid w:val="00A04A2C"/>
    <w:rsid w:val="00A04FCF"/>
    <w:rsid w:val="00A0571D"/>
    <w:rsid w:val="00A061D7"/>
    <w:rsid w:val="00A06721"/>
    <w:rsid w:val="00A076FF"/>
    <w:rsid w:val="00A0776F"/>
    <w:rsid w:val="00A07F64"/>
    <w:rsid w:val="00A10777"/>
    <w:rsid w:val="00A109E5"/>
    <w:rsid w:val="00A11826"/>
    <w:rsid w:val="00A11EFB"/>
    <w:rsid w:val="00A12D43"/>
    <w:rsid w:val="00A13CE9"/>
    <w:rsid w:val="00A175F4"/>
    <w:rsid w:val="00A20E59"/>
    <w:rsid w:val="00A21A44"/>
    <w:rsid w:val="00A21EBC"/>
    <w:rsid w:val="00A238AC"/>
    <w:rsid w:val="00A23DC5"/>
    <w:rsid w:val="00A26824"/>
    <w:rsid w:val="00A27D5F"/>
    <w:rsid w:val="00A30DA2"/>
    <w:rsid w:val="00A31535"/>
    <w:rsid w:val="00A33B81"/>
    <w:rsid w:val="00A3421E"/>
    <w:rsid w:val="00A351B9"/>
    <w:rsid w:val="00A36458"/>
    <w:rsid w:val="00A36EDD"/>
    <w:rsid w:val="00A371C2"/>
    <w:rsid w:val="00A37326"/>
    <w:rsid w:val="00A40900"/>
    <w:rsid w:val="00A40F48"/>
    <w:rsid w:val="00A40F8B"/>
    <w:rsid w:val="00A43136"/>
    <w:rsid w:val="00A4372F"/>
    <w:rsid w:val="00A447D4"/>
    <w:rsid w:val="00A44801"/>
    <w:rsid w:val="00A44916"/>
    <w:rsid w:val="00A458B3"/>
    <w:rsid w:val="00A4640B"/>
    <w:rsid w:val="00A47571"/>
    <w:rsid w:val="00A47CFA"/>
    <w:rsid w:val="00A51C80"/>
    <w:rsid w:val="00A524BD"/>
    <w:rsid w:val="00A528FD"/>
    <w:rsid w:val="00A52D86"/>
    <w:rsid w:val="00A5314E"/>
    <w:rsid w:val="00A535AE"/>
    <w:rsid w:val="00A53A78"/>
    <w:rsid w:val="00A54DEE"/>
    <w:rsid w:val="00A5647E"/>
    <w:rsid w:val="00A57581"/>
    <w:rsid w:val="00A575A2"/>
    <w:rsid w:val="00A60387"/>
    <w:rsid w:val="00A6112F"/>
    <w:rsid w:val="00A6121D"/>
    <w:rsid w:val="00A62B00"/>
    <w:rsid w:val="00A647E9"/>
    <w:rsid w:val="00A65FAA"/>
    <w:rsid w:val="00A71F05"/>
    <w:rsid w:val="00A72822"/>
    <w:rsid w:val="00A7437B"/>
    <w:rsid w:val="00A76246"/>
    <w:rsid w:val="00A76265"/>
    <w:rsid w:val="00A81050"/>
    <w:rsid w:val="00A815E0"/>
    <w:rsid w:val="00A82406"/>
    <w:rsid w:val="00A8240A"/>
    <w:rsid w:val="00A84C2A"/>
    <w:rsid w:val="00A9018C"/>
    <w:rsid w:val="00A90B8A"/>
    <w:rsid w:val="00A92BD3"/>
    <w:rsid w:val="00A9540D"/>
    <w:rsid w:val="00A9615A"/>
    <w:rsid w:val="00A9635E"/>
    <w:rsid w:val="00A966C4"/>
    <w:rsid w:val="00A9743C"/>
    <w:rsid w:val="00A97675"/>
    <w:rsid w:val="00A97CBF"/>
    <w:rsid w:val="00AA19F9"/>
    <w:rsid w:val="00AA257D"/>
    <w:rsid w:val="00AA43C1"/>
    <w:rsid w:val="00AA5786"/>
    <w:rsid w:val="00AA6124"/>
    <w:rsid w:val="00AA6E2B"/>
    <w:rsid w:val="00AB0E0E"/>
    <w:rsid w:val="00AB0F29"/>
    <w:rsid w:val="00AB1D79"/>
    <w:rsid w:val="00AB3FC0"/>
    <w:rsid w:val="00AB4C8E"/>
    <w:rsid w:val="00AB608D"/>
    <w:rsid w:val="00AB6D4D"/>
    <w:rsid w:val="00AC2791"/>
    <w:rsid w:val="00AC368D"/>
    <w:rsid w:val="00AC4422"/>
    <w:rsid w:val="00AD0D10"/>
    <w:rsid w:val="00AD2959"/>
    <w:rsid w:val="00AD2A93"/>
    <w:rsid w:val="00AD48B4"/>
    <w:rsid w:val="00AD5443"/>
    <w:rsid w:val="00AD5F98"/>
    <w:rsid w:val="00AE6095"/>
    <w:rsid w:val="00AE6B5A"/>
    <w:rsid w:val="00AF00C0"/>
    <w:rsid w:val="00AF0F38"/>
    <w:rsid w:val="00AF1118"/>
    <w:rsid w:val="00AF21BB"/>
    <w:rsid w:val="00AF31E4"/>
    <w:rsid w:val="00AF3A31"/>
    <w:rsid w:val="00AF5BF7"/>
    <w:rsid w:val="00AF5FC0"/>
    <w:rsid w:val="00AF6E39"/>
    <w:rsid w:val="00AF6F27"/>
    <w:rsid w:val="00B006A7"/>
    <w:rsid w:val="00B00A29"/>
    <w:rsid w:val="00B0137F"/>
    <w:rsid w:val="00B01F12"/>
    <w:rsid w:val="00B029E3"/>
    <w:rsid w:val="00B0432B"/>
    <w:rsid w:val="00B04650"/>
    <w:rsid w:val="00B06D4C"/>
    <w:rsid w:val="00B06EDA"/>
    <w:rsid w:val="00B06F79"/>
    <w:rsid w:val="00B07294"/>
    <w:rsid w:val="00B07B8C"/>
    <w:rsid w:val="00B10574"/>
    <w:rsid w:val="00B1070C"/>
    <w:rsid w:val="00B11102"/>
    <w:rsid w:val="00B11E8E"/>
    <w:rsid w:val="00B12312"/>
    <w:rsid w:val="00B13006"/>
    <w:rsid w:val="00B142A4"/>
    <w:rsid w:val="00B16AD3"/>
    <w:rsid w:val="00B20AEA"/>
    <w:rsid w:val="00B20F5E"/>
    <w:rsid w:val="00B2177C"/>
    <w:rsid w:val="00B22CDA"/>
    <w:rsid w:val="00B249EF"/>
    <w:rsid w:val="00B249F8"/>
    <w:rsid w:val="00B24E7A"/>
    <w:rsid w:val="00B251AB"/>
    <w:rsid w:val="00B2555A"/>
    <w:rsid w:val="00B2587E"/>
    <w:rsid w:val="00B25B33"/>
    <w:rsid w:val="00B27818"/>
    <w:rsid w:val="00B3016C"/>
    <w:rsid w:val="00B3092B"/>
    <w:rsid w:val="00B325F8"/>
    <w:rsid w:val="00B32C57"/>
    <w:rsid w:val="00B33823"/>
    <w:rsid w:val="00B33B4F"/>
    <w:rsid w:val="00B36CDB"/>
    <w:rsid w:val="00B37505"/>
    <w:rsid w:val="00B40249"/>
    <w:rsid w:val="00B402C6"/>
    <w:rsid w:val="00B40942"/>
    <w:rsid w:val="00B41D62"/>
    <w:rsid w:val="00B435C7"/>
    <w:rsid w:val="00B44458"/>
    <w:rsid w:val="00B46F84"/>
    <w:rsid w:val="00B5024D"/>
    <w:rsid w:val="00B51085"/>
    <w:rsid w:val="00B51189"/>
    <w:rsid w:val="00B530C4"/>
    <w:rsid w:val="00B53690"/>
    <w:rsid w:val="00B53849"/>
    <w:rsid w:val="00B53AEA"/>
    <w:rsid w:val="00B53FAA"/>
    <w:rsid w:val="00B544DF"/>
    <w:rsid w:val="00B55386"/>
    <w:rsid w:val="00B56F91"/>
    <w:rsid w:val="00B57093"/>
    <w:rsid w:val="00B6064C"/>
    <w:rsid w:val="00B61F84"/>
    <w:rsid w:val="00B645FB"/>
    <w:rsid w:val="00B70188"/>
    <w:rsid w:val="00B71521"/>
    <w:rsid w:val="00B71E4C"/>
    <w:rsid w:val="00B7206C"/>
    <w:rsid w:val="00B729F7"/>
    <w:rsid w:val="00B73181"/>
    <w:rsid w:val="00B7328D"/>
    <w:rsid w:val="00B7351C"/>
    <w:rsid w:val="00B7523F"/>
    <w:rsid w:val="00B7550D"/>
    <w:rsid w:val="00B76A3D"/>
    <w:rsid w:val="00B7740A"/>
    <w:rsid w:val="00B77954"/>
    <w:rsid w:val="00B839C0"/>
    <w:rsid w:val="00B83EF7"/>
    <w:rsid w:val="00B84D2E"/>
    <w:rsid w:val="00B86424"/>
    <w:rsid w:val="00B86B57"/>
    <w:rsid w:val="00B87000"/>
    <w:rsid w:val="00B87311"/>
    <w:rsid w:val="00B87B02"/>
    <w:rsid w:val="00B901B3"/>
    <w:rsid w:val="00B918E2"/>
    <w:rsid w:val="00B91A1E"/>
    <w:rsid w:val="00B940B3"/>
    <w:rsid w:val="00B950CC"/>
    <w:rsid w:val="00BA01C6"/>
    <w:rsid w:val="00BA03EE"/>
    <w:rsid w:val="00BA07CE"/>
    <w:rsid w:val="00BA2BC6"/>
    <w:rsid w:val="00BA2DA3"/>
    <w:rsid w:val="00BA40D2"/>
    <w:rsid w:val="00BA4599"/>
    <w:rsid w:val="00BA4C9B"/>
    <w:rsid w:val="00BA6FED"/>
    <w:rsid w:val="00BB0A91"/>
    <w:rsid w:val="00BB2C2D"/>
    <w:rsid w:val="00BB2ED6"/>
    <w:rsid w:val="00BB4E0C"/>
    <w:rsid w:val="00BB6088"/>
    <w:rsid w:val="00BC05EB"/>
    <w:rsid w:val="00BC0656"/>
    <w:rsid w:val="00BC55DF"/>
    <w:rsid w:val="00BC5642"/>
    <w:rsid w:val="00BC57B0"/>
    <w:rsid w:val="00BC5DD0"/>
    <w:rsid w:val="00BC67A0"/>
    <w:rsid w:val="00BC79A4"/>
    <w:rsid w:val="00BD0809"/>
    <w:rsid w:val="00BD104C"/>
    <w:rsid w:val="00BD117E"/>
    <w:rsid w:val="00BD156D"/>
    <w:rsid w:val="00BD1AE9"/>
    <w:rsid w:val="00BD225D"/>
    <w:rsid w:val="00BD3524"/>
    <w:rsid w:val="00BD481B"/>
    <w:rsid w:val="00BD4AE6"/>
    <w:rsid w:val="00BD5C77"/>
    <w:rsid w:val="00BD5E27"/>
    <w:rsid w:val="00BE0002"/>
    <w:rsid w:val="00BE0A6D"/>
    <w:rsid w:val="00BE3463"/>
    <w:rsid w:val="00BE3BF3"/>
    <w:rsid w:val="00BE4639"/>
    <w:rsid w:val="00BE58C5"/>
    <w:rsid w:val="00BE7302"/>
    <w:rsid w:val="00BF132C"/>
    <w:rsid w:val="00BF2AED"/>
    <w:rsid w:val="00BF3607"/>
    <w:rsid w:val="00BF44E3"/>
    <w:rsid w:val="00BF599C"/>
    <w:rsid w:val="00BF69B7"/>
    <w:rsid w:val="00BF7233"/>
    <w:rsid w:val="00C01095"/>
    <w:rsid w:val="00C01FDD"/>
    <w:rsid w:val="00C02D53"/>
    <w:rsid w:val="00C03868"/>
    <w:rsid w:val="00C038EB"/>
    <w:rsid w:val="00C05A05"/>
    <w:rsid w:val="00C060CE"/>
    <w:rsid w:val="00C06A8D"/>
    <w:rsid w:val="00C06E4E"/>
    <w:rsid w:val="00C10BE8"/>
    <w:rsid w:val="00C11997"/>
    <w:rsid w:val="00C1269B"/>
    <w:rsid w:val="00C131FF"/>
    <w:rsid w:val="00C1410B"/>
    <w:rsid w:val="00C14752"/>
    <w:rsid w:val="00C17EAD"/>
    <w:rsid w:val="00C20538"/>
    <w:rsid w:val="00C21385"/>
    <w:rsid w:val="00C216E6"/>
    <w:rsid w:val="00C21F16"/>
    <w:rsid w:val="00C2324D"/>
    <w:rsid w:val="00C251F5"/>
    <w:rsid w:val="00C254A1"/>
    <w:rsid w:val="00C26950"/>
    <w:rsid w:val="00C279C7"/>
    <w:rsid w:val="00C31123"/>
    <w:rsid w:val="00C311EB"/>
    <w:rsid w:val="00C31F81"/>
    <w:rsid w:val="00C32E76"/>
    <w:rsid w:val="00C33305"/>
    <w:rsid w:val="00C33A82"/>
    <w:rsid w:val="00C33ECE"/>
    <w:rsid w:val="00C356B6"/>
    <w:rsid w:val="00C35D1D"/>
    <w:rsid w:val="00C360A8"/>
    <w:rsid w:val="00C376BE"/>
    <w:rsid w:val="00C40E4E"/>
    <w:rsid w:val="00C41AB6"/>
    <w:rsid w:val="00C41C7B"/>
    <w:rsid w:val="00C437FC"/>
    <w:rsid w:val="00C448E2"/>
    <w:rsid w:val="00C45036"/>
    <w:rsid w:val="00C45BDE"/>
    <w:rsid w:val="00C472D9"/>
    <w:rsid w:val="00C53D57"/>
    <w:rsid w:val="00C54ED3"/>
    <w:rsid w:val="00C5787B"/>
    <w:rsid w:val="00C6251F"/>
    <w:rsid w:val="00C63072"/>
    <w:rsid w:val="00C63B57"/>
    <w:rsid w:val="00C641D7"/>
    <w:rsid w:val="00C6433D"/>
    <w:rsid w:val="00C645B6"/>
    <w:rsid w:val="00C67838"/>
    <w:rsid w:val="00C67AE4"/>
    <w:rsid w:val="00C70947"/>
    <w:rsid w:val="00C710C4"/>
    <w:rsid w:val="00C71901"/>
    <w:rsid w:val="00C7210B"/>
    <w:rsid w:val="00C72246"/>
    <w:rsid w:val="00C73A78"/>
    <w:rsid w:val="00C73F0F"/>
    <w:rsid w:val="00C7683A"/>
    <w:rsid w:val="00C77058"/>
    <w:rsid w:val="00C82390"/>
    <w:rsid w:val="00C82727"/>
    <w:rsid w:val="00C82A5F"/>
    <w:rsid w:val="00C8341B"/>
    <w:rsid w:val="00C84359"/>
    <w:rsid w:val="00C84733"/>
    <w:rsid w:val="00C856EC"/>
    <w:rsid w:val="00C87E6D"/>
    <w:rsid w:val="00C902A4"/>
    <w:rsid w:val="00C91722"/>
    <w:rsid w:val="00C9251E"/>
    <w:rsid w:val="00C92F72"/>
    <w:rsid w:val="00CA19F2"/>
    <w:rsid w:val="00CA1CD4"/>
    <w:rsid w:val="00CA23B4"/>
    <w:rsid w:val="00CA3FCD"/>
    <w:rsid w:val="00CA5FE3"/>
    <w:rsid w:val="00CA7416"/>
    <w:rsid w:val="00CA757F"/>
    <w:rsid w:val="00CA76F8"/>
    <w:rsid w:val="00CB018F"/>
    <w:rsid w:val="00CB1475"/>
    <w:rsid w:val="00CB2769"/>
    <w:rsid w:val="00CB2F77"/>
    <w:rsid w:val="00CB61B3"/>
    <w:rsid w:val="00CB7D12"/>
    <w:rsid w:val="00CC0FEC"/>
    <w:rsid w:val="00CC3570"/>
    <w:rsid w:val="00CC52B1"/>
    <w:rsid w:val="00CC6830"/>
    <w:rsid w:val="00CD042A"/>
    <w:rsid w:val="00CD49BF"/>
    <w:rsid w:val="00CD513F"/>
    <w:rsid w:val="00CD63D1"/>
    <w:rsid w:val="00CD77B3"/>
    <w:rsid w:val="00CD77C7"/>
    <w:rsid w:val="00CE03A4"/>
    <w:rsid w:val="00CE1980"/>
    <w:rsid w:val="00CE1BB3"/>
    <w:rsid w:val="00CE282F"/>
    <w:rsid w:val="00CE2CB0"/>
    <w:rsid w:val="00CE2DD2"/>
    <w:rsid w:val="00CE3581"/>
    <w:rsid w:val="00CE3B49"/>
    <w:rsid w:val="00CE4431"/>
    <w:rsid w:val="00CE500D"/>
    <w:rsid w:val="00CE5683"/>
    <w:rsid w:val="00CE582F"/>
    <w:rsid w:val="00CE5961"/>
    <w:rsid w:val="00CE5CC2"/>
    <w:rsid w:val="00CE6FCD"/>
    <w:rsid w:val="00CE767F"/>
    <w:rsid w:val="00CF0768"/>
    <w:rsid w:val="00CF1018"/>
    <w:rsid w:val="00CF2122"/>
    <w:rsid w:val="00CF32E0"/>
    <w:rsid w:val="00CF3432"/>
    <w:rsid w:val="00CF6F6B"/>
    <w:rsid w:val="00D00E97"/>
    <w:rsid w:val="00D01415"/>
    <w:rsid w:val="00D0359C"/>
    <w:rsid w:val="00D03DFC"/>
    <w:rsid w:val="00D052F9"/>
    <w:rsid w:val="00D05B5A"/>
    <w:rsid w:val="00D060ED"/>
    <w:rsid w:val="00D0623F"/>
    <w:rsid w:val="00D07A1D"/>
    <w:rsid w:val="00D10024"/>
    <w:rsid w:val="00D109C9"/>
    <w:rsid w:val="00D11B85"/>
    <w:rsid w:val="00D140D7"/>
    <w:rsid w:val="00D14898"/>
    <w:rsid w:val="00D14A9F"/>
    <w:rsid w:val="00D168BE"/>
    <w:rsid w:val="00D17D1D"/>
    <w:rsid w:val="00D20418"/>
    <w:rsid w:val="00D20BC7"/>
    <w:rsid w:val="00D20D31"/>
    <w:rsid w:val="00D230FD"/>
    <w:rsid w:val="00D237AE"/>
    <w:rsid w:val="00D267F8"/>
    <w:rsid w:val="00D27D9D"/>
    <w:rsid w:val="00D27E3D"/>
    <w:rsid w:val="00D30926"/>
    <w:rsid w:val="00D32FB6"/>
    <w:rsid w:val="00D3353E"/>
    <w:rsid w:val="00D34038"/>
    <w:rsid w:val="00D34262"/>
    <w:rsid w:val="00D350FC"/>
    <w:rsid w:val="00D35443"/>
    <w:rsid w:val="00D36DC7"/>
    <w:rsid w:val="00D36ED0"/>
    <w:rsid w:val="00D373E5"/>
    <w:rsid w:val="00D4089E"/>
    <w:rsid w:val="00D43AB4"/>
    <w:rsid w:val="00D455EC"/>
    <w:rsid w:val="00D4663F"/>
    <w:rsid w:val="00D4737C"/>
    <w:rsid w:val="00D5059A"/>
    <w:rsid w:val="00D515D7"/>
    <w:rsid w:val="00D526C9"/>
    <w:rsid w:val="00D52F0A"/>
    <w:rsid w:val="00D530DB"/>
    <w:rsid w:val="00D53A84"/>
    <w:rsid w:val="00D5436A"/>
    <w:rsid w:val="00D561DD"/>
    <w:rsid w:val="00D60103"/>
    <w:rsid w:val="00D6024D"/>
    <w:rsid w:val="00D60912"/>
    <w:rsid w:val="00D610CE"/>
    <w:rsid w:val="00D63D0D"/>
    <w:rsid w:val="00D64870"/>
    <w:rsid w:val="00D64C77"/>
    <w:rsid w:val="00D700E2"/>
    <w:rsid w:val="00D70DF4"/>
    <w:rsid w:val="00D70F98"/>
    <w:rsid w:val="00D71F4D"/>
    <w:rsid w:val="00D74534"/>
    <w:rsid w:val="00D7573C"/>
    <w:rsid w:val="00D778CE"/>
    <w:rsid w:val="00D77A92"/>
    <w:rsid w:val="00D819F9"/>
    <w:rsid w:val="00D81D36"/>
    <w:rsid w:val="00D84E0B"/>
    <w:rsid w:val="00D85E0E"/>
    <w:rsid w:val="00D85F12"/>
    <w:rsid w:val="00D86FF7"/>
    <w:rsid w:val="00D87062"/>
    <w:rsid w:val="00D87813"/>
    <w:rsid w:val="00D91411"/>
    <w:rsid w:val="00D91895"/>
    <w:rsid w:val="00D91F86"/>
    <w:rsid w:val="00D92E76"/>
    <w:rsid w:val="00D93493"/>
    <w:rsid w:val="00D9451B"/>
    <w:rsid w:val="00D9661B"/>
    <w:rsid w:val="00D96DE1"/>
    <w:rsid w:val="00D97107"/>
    <w:rsid w:val="00DA0A5A"/>
    <w:rsid w:val="00DA19D9"/>
    <w:rsid w:val="00DA2358"/>
    <w:rsid w:val="00DA3DA2"/>
    <w:rsid w:val="00DA50CF"/>
    <w:rsid w:val="00DA5919"/>
    <w:rsid w:val="00DB0270"/>
    <w:rsid w:val="00DB02CF"/>
    <w:rsid w:val="00DB2C70"/>
    <w:rsid w:val="00DB31DA"/>
    <w:rsid w:val="00DB37DD"/>
    <w:rsid w:val="00DB3963"/>
    <w:rsid w:val="00DB39AB"/>
    <w:rsid w:val="00DB3BEE"/>
    <w:rsid w:val="00DB3F09"/>
    <w:rsid w:val="00DB45A6"/>
    <w:rsid w:val="00DB45C1"/>
    <w:rsid w:val="00DB702C"/>
    <w:rsid w:val="00DB71E4"/>
    <w:rsid w:val="00DC105D"/>
    <w:rsid w:val="00DC20EB"/>
    <w:rsid w:val="00DC2D43"/>
    <w:rsid w:val="00DC39BB"/>
    <w:rsid w:val="00DC49DF"/>
    <w:rsid w:val="00DC6F72"/>
    <w:rsid w:val="00DC6F95"/>
    <w:rsid w:val="00DD1A52"/>
    <w:rsid w:val="00DD1F42"/>
    <w:rsid w:val="00DD5086"/>
    <w:rsid w:val="00DD5DE3"/>
    <w:rsid w:val="00DD6A0B"/>
    <w:rsid w:val="00DE0733"/>
    <w:rsid w:val="00DE0F25"/>
    <w:rsid w:val="00DE3138"/>
    <w:rsid w:val="00DE4546"/>
    <w:rsid w:val="00DE7A6D"/>
    <w:rsid w:val="00DE7CE5"/>
    <w:rsid w:val="00DF08A3"/>
    <w:rsid w:val="00DF1134"/>
    <w:rsid w:val="00DF19A5"/>
    <w:rsid w:val="00DF201B"/>
    <w:rsid w:val="00DF33DF"/>
    <w:rsid w:val="00DF3ECE"/>
    <w:rsid w:val="00DF4319"/>
    <w:rsid w:val="00DF5659"/>
    <w:rsid w:val="00DF7D80"/>
    <w:rsid w:val="00E01BF8"/>
    <w:rsid w:val="00E03270"/>
    <w:rsid w:val="00E03848"/>
    <w:rsid w:val="00E043BA"/>
    <w:rsid w:val="00E04A40"/>
    <w:rsid w:val="00E05CC7"/>
    <w:rsid w:val="00E06CCF"/>
    <w:rsid w:val="00E07979"/>
    <w:rsid w:val="00E10948"/>
    <w:rsid w:val="00E1150D"/>
    <w:rsid w:val="00E14513"/>
    <w:rsid w:val="00E14B8D"/>
    <w:rsid w:val="00E163CE"/>
    <w:rsid w:val="00E16C86"/>
    <w:rsid w:val="00E1749F"/>
    <w:rsid w:val="00E2056C"/>
    <w:rsid w:val="00E21526"/>
    <w:rsid w:val="00E21DBF"/>
    <w:rsid w:val="00E239D7"/>
    <w:rsid w:val="00E23A5B"/>
    <w:rsid w:val="00E2715D"/>
    <w:rsid w:val="00E27441"/>
    <w:rsid w:val="00E27D92"/>
    <w:rsid w:val="00E335C3"/>
    <w:rsid w:val="00E34229"/>
    <w:rsid w:val="00E36A82"/>
    <w:rsid w:val="00E36CC9"/>
    <w:rsid w:val="00E42B1C"/>
    <w:rsid w:val="00E42DC4"/>
    <w:rsid w:val="00E444CD"/>
    <w:rsid w:val="00E44EF1"/>
    <w:rsid w:val="00E46C30"/>
    <w:rsid w:val="00E47B7D"/>
    <w:rsid w:val="00E47D3C"/>
    <w:rsid w:val="00E5091B"/>
    <w:rsid w:val="00E53769"/>
    <w:rsid w:val="00E53AF4"/>
    <w:rsid w:val="00E5604F"/>
    <w:rsid w:val="00E56092"/>
    <w:rsid w:val="00E56F97"/>
    <w:rsid w:val="00E57573"/>
    <w:rsid w:val="00E57BF6"/>
    <w:rsid w:val="00E60252"/>
    <w:rsid w:val="00E618A6"/>
    <w:rsid w:val="00E61F02"/>
    <w:rsid w:val="00E62040"/>
    <w:rsid w:val="00E64A6D"/>
    <w:rsid w:val="00E64DB0"/>
    <w:rsid w:val="00E650CB"/>
    <w:rsid w:val="00E65820"/>
    <w:rsid w:val="00E65A82"/>
    <w:rsid w:val="00E65EC0"/>
    <w:rsid w:val="00E662C4"/>
    <w:rsid w:val="00E700C0"/>
    <w:rsid w:val="00E72973"/>
    <w:rsid w:val="00E730CD"/>
    <w:rsid w:val="00E8197A"/>
    <w:rsid w:val="00E83443"/>
    <w:rsid w:val="00E84790"/>
    <w:rsid w:val="00E84B52"/>
    <w:rsid w:val="00E84FE8"/>
    <w:rsid w:val="00E86C22"/>
    <w:rsid w:val="00E911AC"/>
    <w:rsid w:val="00E9163C"/>
    <w:rsid w:val="00E92CC4"/>
    <w:rsid w:val="00E9333E"/>
    <w:rsid w:val="00E944F7"/>
    <w:rsid w:val="00E94D2B"/>
    <w:rsid w:val="00E95F91"/>
    <w:rsid w:val="00E962F3"/>
    <w:rsid w:val="00E9667C"/>
    <w:rsid w:val="00E97D31"/>
    <w:rsid w:val="00EA000C"/>
    <w:rsid w:val="00EA00C3"/>
    <w:rsid w:val="00EA00FD"/>
    <w:rsid w:val="00EA1174"/>
    <w:rsid w:val="00EA2776"/>
    <w:rsid w:val="00EA2C9D"/>
    <w:rsid w:val="00EA4E34"/>
    <w:rsid w:val="00EB1B46"/>
    <w:rsid w:val="00EB20F6"/>
    <w:rsid w:val="00EB24A4"/>
    <w:rsid w:val="00EB2FA0"/>
    <w:rsid w:val="00EB3CE8"/>
    <w:rsid w:val="00EB4BDA"/>
    <w:rsid w:val="00EB4C78"/>
    <w:rsid w:val="00EB5C1D"/>
    <w:rsid w:val="00EB614E"/>
    <w:rsid w:val="00EB66B1"/>
    <w:rsid w:val="00EB722C"/>
    <w:rsid w:val="00EB7386"/>
    <w:rsid w:val="00EB7950"/>
    <w:rsid w:val="00EB7A87"/>
    <w:rsid w:val="00EC080F"/>
    <w:rsid w:val="00EC1883"/>
    <w:rsid w:val="00EC3A18"/>
    <w:rsid w:val="00EC4297"/>
    <w:rsid w:val="00EC4702"/>
    <w:rsid w:val="00EC49C6"/>
    <w:rsid w:val="00EC5151"/>
    <w:rsid w:val="00EC5885"/>
    <w:rsid w:val="00EC642E"/>
    <w:rsid w:val="00EC65B7"/>
    <w:rsid w:val="00ED1D33"/>
    <w:rsid w:val="00ED2403"/>
    <w:rsid w:val="00ED342B"/>
    <w:rsid w:val="00ED4C58"/>
    <w:rsid w:val="00ED5016"/>
    <w:rsid w:val="00ED5AFD"/>
    <w:rsid w:val="00ED5EEE"/>
    <w:rsid w:val="00ED697E"/>
    <w:rsid w:val="00ED713F"/>
    <w:rsid w:val="00EE0B38"/>
    <w:rsid w:val="00EE12F7"/>
    <w:rsid w:val="00EE1D4E"/>
    <w:rsid w:val="00EE1F57"/>
    <w:rsid w:val="00EE3687"/>
    <w:rsid w:val="00EE3FDD"/>
    <w:rsid w:val="00EE4A39"/>
    <w:rsid w:val="00EE59B8"/>
    <w:rsid w:val="00EE74A5"/>
    <w:rsid w:val="00EF1D2A"/>
    <w:rsid w:val="00EF2CDC"/>
    <w:rsid w:val="00EF3F6B"/>
    <w:rsid w:val="00EF4890"/>
    <w:rsid w:val="00EF6C33"/>
    <w:rsid w:val="00EF7B5D"/>
    <w:rsid w:val="00F00FF0"/>
    <w:rsid w:val="00F01438"/>
    <w:rsid w:val="00F035F6"/>
    <w:rsid w:val="00F048F7"/>
    <w:rsid w:val="00F04BA5"/>
    <w:rsid w:val="00F06AE8"/>
    <w:rsid w:val="00F07724"/>
    <w:rsid w:val="00F10FCD"/>
    <w:rsid w:val="00F11B7B"/>
    <w:rsid w:val="00F1263B"/>
    <w:rsid w:val="00F12670"/>
    <w:rsid w:val="00F1324F"/>
    <w:rsid w:val="00F154FF"/>
    <w:rsid w:val="00F15A2A"/>
    <w:rsid w:val="00F15BA3"/>
    <w:rsid w:val="00F2004E"/>
    <w:rsid w:val="00F207D5"/>
    <w:rsid w:val="00F21B1C"/>
    <w:rsid w:val="00F22D7C"/>
    <w:rsid w:val="00F232B7"/>
    <w:rsid w:val="00F23D2C"/>
    <w:rsid w:val="00F25BBE"/>
    <w:rsid w:val="00F261F3"/>
    <w:rsid w:val="00F271BB"/>
    <w:rsid w:val="00F27C21"/>
    <w:rsid w:val="00F27CDA"/>
    <w:rsid w:val="00F3107E"/>
    <w:rsid w:val="00F325DD"/>
    <w:rsid w:val="00F329C0"/>
    <w:rsid w:val="00F33774"/>
    <w:rsid w:val="00F33CAE"/>
    <w:rsid w:val="00F37C45"/>
    <w:rsid w:val="00F37DD8"/>
    <w:rsid w:val="00F40E65"/>
    <w:rsid w:val="00F43F28"/>
    <w:rsid w:val="00F45F98"/>
    <w:rsid w:val="00F45FF7"/>
    <w:rsid w:val="00F47CAB"/>
    <w:rsid w:val="00F5085A"/>
    <w:rsid w:val="00F50949"/>
    <w:rsid w:val="00F5132F"/>
    <w:rsid w:val="00F533BA"/>
    <w:rsid w:val="00F53513"/>
    <w:rsid w:val="00F54984"/>
    <w:rsid w:val="00F556FF"/>
    <w:rsid w:val="00F56322"/>
    <w:rsid w:val="00F56DE0"/>
    <w:rsid w:val="00F572D3"/>
    <w:rsid w:val="00F60859"/>
    <w:rsid w:val="00F60D99"/>
    <w:rsid w:val="00F61483"/>
    <w:rsid w:val="00F61984"/>
    <w:rsid w:val="00F62BBA"/>
    <w:rsid w:val="00F6435A"/>
    <w:rsid w:val="00F64E0B"/>
    <w:rsid w:val="00F65611"/>
    <w:rsid w:val="00F66E21"/>
    <w:rsid w:val="00F73DFA"/>
    <w:rsid w:val="00F74EAA"/>
    <w:rsid w:val="00F7608B"/>
    <w:rsid w:val="00F76DF7"/>
    <w:rsid w:val="00F778C4"/>
    <w:rsid w:val="00F8138C"/>
    <w:rsid w:val="00F81640"/>
    <w:rsid w:val="00F8284E"/>
    <w:rsid w:val="00F83F4A"/>
    <w:rsid w:val="00F84A40"/>
    <w:rsid w:val="00F84B3B"/>
    <w:rsid w:val="00F84B9B"/>
    <w:rsid w:val="00F850A0"/>
    <w:rsid w:val="00F85313"/>
    <w:rsid w:val="00F85A17"/>
    <w:rsid w:val="00F9062C"/>
    <w:rsid w:val="00F922CD"/>
    <w:rsid w:val="00F93069"/>
    <w:rsid w:val="00F9439F"/>
    <w:rsid w:val="00F95FAB"/>
    <w:rsid w:val="00F968DA"/>
    <w:rsid w:val="00F96F42"/>
    <w:rsid w:val="00F97470"/>
    <w:rsid w:val="00FA0264"/>
    <w:rsid w:val="00FA03DA"/>
    <w:rsid w:val="00FA144A"/>
    <w:rsid w:val="00FA1AA5"/>
    <w:rsid w:val="00FA3501"/>
    <w:rsid w:val="00FA39B1"/>
    <w:rsid w:val="00FA52BD"/>
    <w:rsid w:val="00FA6C6B"/>
    <w:rsid w:val="00FA70E7"/>
    <w:rsid w:val="00FA76FE"/>
    <w:rsid w:val="00FB04F4"/>
    <w:rsid w:val="00FB3954"/>
    <w:rsid w:val="00FB49BD"/>
    <w:rsid w:val="00FB5D78"/>
    <w:rsid w:val="00FB5EF8"/>
    <w:rsid w:val="00FB686C"/>
    <w:rsid w:val="00FB6C60"/>
    <w:rsid w:val="00FB7850"/>
    <w:rsid w:val="00FC160E"/>
    <w:rsid w:val="00FC2659"/>
    <w:rsid w:val="00FC35D7"/>
    <w:rsid w:val="00FC4B39"/>
    <w:rsid w:val="00FC626D"/>
    <w:rsid w:val="00FC664C"/>
    <w:rsid w:val="00FC7E3D"/>
    <w:rsid w:val="00FD052F"/>
    <w:rsid w:val="00FD0D98"/>
    <w:rsid w:val="00FD18EF"/>
    <w:rsid w:val="00FD2092"/>
    <w:rsid w:val="00FD4695"/>
    <w:rsid w:val="00FD7AAA"/>
    <w:rsid w:val="00FE1A85"/>
    <w:rsid w:val="00FE2165"/>
    <w:rsid w:val="00FE3813"/>
    <w:rsid w:val="00FE61AE"/>
    <w:rsid w:val="00FE7669"/>
    <w:rsid w:val="00FE78AE"/>
    <w:rsid w:val="00FF0C9F"/>
    <w:rsid w:val="00FF1AF5"/>
    <w:rsid w:val="00FF230B"/>
    <w:rsid w:val="00FF4967"/>
    <w:rsid w:val="00FF6333"/>
    <w:rsid w:val="00FF6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BEF14"/>
  <w15:docId w15:val="{E0A2285C-4C22-4DE5-8EA5-F99CADB46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784189"/>
    <w:pPr>
      <w:spacing w:after="0" w:line="276" w:lineRule="auto"/>
      <w:ind w:firstLine="567"/>
      <w:jc w:val="both"/>
    </w:pPr>
    <w:rPr>
      <w:rFonts w:ascii="Times New Roman" w:eastAsia="Calibri" w:hAnsi="Times New Roman" w:cs="Times New Roman"/>
      <w:sz w:val="24"/>
    </w:rPr>
  </w:style>
  <w:style w:type="paragraph" w:styleId="12">
    <w:name w:val="heading 1"/>
    <w:basedOn w:val="a2"/>
    <w:next w:val="a2"/>
    <w:link w:val="13"/>
    <w:uiPriority w:val="9"/>
    <w:qFormat/>
    <w:rsid w:val="00272CC7"/>
    <w:pPr>
      <w:keepNext/>
      <w:keepLines/>
      <w:pageBreakBefore/>
      <w:numPr>
        <w:numId w:val="17"/>
      </w:numPr>
      <w:spacing w:before="120"/>
      <w:ind w:left="1066" w:hanging="357"/>
      <w:jc w:val="center"/>
      <w:outlineLvl w:val="0"/>
    </w:pPr>
    <w:rPr>
      <w:rFonts w:eastAsiaTheme="majorEastAsia" w:cstheme="majorBidi"/>
      <w:b/>
      <w:bCs/>
      <w:szCs w:val="28"/>
    </w:rPr>
  </w:style>
  <w:style w:type="paragraph" w:styleId="20">
    <w:name w:val="heading 2"/>
    <w:basedOn w:val="a2"/>
    <w:next w:val="a2"/>
    <w:link w:val="21"/>
    <w:uiPriority w:val="9"/>
    <w:unhideWhenUsed/>
    <w:qFormat/>
    <w:rsid w:val="00046551"/>
    <w:pPr>
      <w:keepNext/>
      <w:keepLines/>
      <w:numPr>
        <w:ilvl w:val="1"/>
        <w:numId w:val="17"/>
      </w:numPr>
      <w:spacing w:before="120"/>
      <w:ind w:left="1072" w:hanging="505"/>
      <w:outlineLvl w:val="1"/>
    </w:pPr>
    <w:rPr>
      <w:rFonts w:eastAsiaTheme="majorEastAsia" w:cstheme="majorBidi"/>
      <w:b/>
      <w:szCs w:val="26"/>
    </w:rPr>
  </w:style>
  <w:style w:type="paragraph" w:styleId="3">
    <w:name w:val="heading 3"/>
    <w:aliases w:val=" Знак, Знак3, Знак3 Знак Знак Знак,Знак3 Знак"/>
    <w:basedOn w:val="20"/>
    <w:next w:val="a2"/>
    <w:link w:val="30"/>
    <w:uiPriority w:val="9"/>
    <w:qFormat/>
    <w:rsid w:val="00915AB8"/>
    <w:pPr>
      <w:keepNext w:val="0"/>
      <w:keepLines w:val="0"/>
      <w:spacing w:before="0" w:line="360" w:lineRule="auto"/>
      <w:ind w:firstLine="709"/>
      <w:jc w:val="left"/>
      <w:outlineLvl w:val="2"/>
    </w:pPr>
    <w:rPr>
      <w:rFonts w:eastAsia="Times New Roman" w:cs="Times New Roman"/>
      <w:szCs w:val="24"/>
      <w:u w:val="single"/>
      <w:lang w:eastAsia="ru-RU"/>
    </w:rPr>
  </w:style>
  <w:style w:type="paragraph" w:styleId="4">
    <w:name w:val="heading 4"/>
    <w:basedOn w:val="a2"/>
    <w:next w:val="a2"/>
    <w:link w:val="40"/>
    <w:uiPriority w:val="9"/>
    <w:qFormat/>
    <w:rsid w:val="00915AB8"/>
    <w:pPr>
      <w:keepNext/>
      <w:tabs>
        <w:tab w:val="num" w:pos="864"/>
      </w:tabs>
      <w:spacing w:before="240" w:after="60" w:line="360" w:lineRule="auto"/>
      <w:ind w:left="864" w:hanging="144"/>
      <w:outlineLvl w:val="3"/>
    </w:pPr>
    <w:rPr>
      <w:rFonts w:eastAsia="Times New Roman"/>
      <w:b/>
      <w:bCs/>
      <w:sz w:val="28"/>
      <w:szCs w:val="28"/>
      <w:lang w:eastAsia="ru-RU"/>
    </w:rPr>
  </w:style>
  <w:style w:type="paragraph" w:styleId="5">
    <w:name w:val="heading 5"/>
    <w:basedOn w:val="a2"/>
    <w:next w:val="a2"/>
    <w:link w:val="50"/>
    <w:uiPriority w:val="9"/>
    <w:unhideWhenUsed/>
    <w:qFormat/>
    <w:rsid w:val="00592BCE"/>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2"/>
    <w:next w:val="a2"/>
    <w:link w:val="60"/>
    <w:uiPriority w:val="9"/>
    <w:qFormat/>
    <w:rsid w:val="00915AB8"/>
    <w:pPr>
      <w:tabs>
        <w:tab w:val="num" w:pos="1152"/>
      </w:tabs>
      <w:spacing w:before="240" w:after="60" w:line="360" w:lineRule="auto"/>
      <w:ind w:left="1152" w:hanging="432"/>
      <w:outlineLvl w:val="5"/>
    </w:pPr>
    <w:rPr>
      <w:rFonts w:eastAsia="Times New Roman"/>
      <w:b/>
      <w:bCs/>
      <w:sz w:val="22"/>
      <w:lang w:eastAsia="ru-RU"/>
    </w:rPr>
  </w:style>
  <w:style w:type="paragraph" w:styleId="7">
    <w:name w:val="heading 7"/>
    <w:aliases w:val="Заголовок x.x"/>
    <w:basedOn w:val="a2"/>
    <w:next w:val="a0"/>
    <w:link w:val="70"/>
    <w:uiPriority w:val="9"/>
    <w:qFormat/>
    <w:rsid w:val="00915AB8"/>
    <w:pPr>
      <w:tabs>
        <w:tab w:val="num" w:pos="2005"/>
      </w:tabs>
      <w:spacing w:line="360" w:lineRule="auto"/>
      <w:ind w:left="2005" w:hanging="1296"/>
      <w:outlineLvl w:val="6"/>
    </w:pPr>
    <w:rPr>
      <w:rFonts w:eastAsia="Times New Roman"/>
      <w:sz w:val="20"/>
      <w:szCs w:val="20"/>
      <w:lang w:eastAsia="ru-RU"/>
    </w:rPr>
  </w:style>
  <w:style w:type="paragraph" w:styleId="8">
    <w:name w:val="heading 8"/>
    <w:basedOn w:val="a2"/>
    <w:next w:val="a2"/>
    <w:link w:val="80"/>
    <w:uiPriority w:val="9"/>
    <w:qFormat/>
    <w:rsid w:val="00915AB8"/>
    <w:pPr>
      <w:tabs>
        <w:tab w:val="num" w:pos="2149"/>
      </w:tabs>
      <w:spacing w:before="240" w:after="60" w:line="360" w:lineRule="auto"/>
      <w:ind w:left="2149" w:hanging="1440"/>
      <w:outlineLvl w:val="7"/>
    </w:pPr>
    <w:rPr>
      <w:rFonts w:eastAsia="Times New Roman"/>
      <w:i/>
      <w:iCs/>
      <w:sz w:val="28"/>
      <w:szCs w:val="28"/>
      <w:lang w:eastAsia="ru-RU"/>
    </w:rPr>
  </w:style>
  <w:style w:type="paragraph" w:styleId="9">
    <w:name w:val="heading 9"/>
    <w:basedOn w:val="a2"/>
    <w:next w:val="a0"/>
    <w:link w:val="90"/>
    <w:uiPriority w:val="9"/>
    <w:qFormat/>
    <w:rsid w:val="00915AB8"/>
    <w:pPr>
      <w:tabs>
        <w:tab w:val="num" w:pos="2293"/>
      </w:tabs>
      <w:spacing w:line="360" w:lineRule="auto"/>
      <w:ind w:left="2293" w:hanging="1584"/>
      <w:outlineLvl w:val="8"/>
    </w:pPr>
    <w:rPr>
      <w:rFonts w:eastAsia="Times New Roman"/>
      <w:sz w:val="18"/>
      <w:szCs w:val="18"/>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basedOn w:val="a3"/>
    <w:link w:val="12"/>
    <w:uiPriority w:val="9"/>
    <w:rsid w:val="00272CC7"/>
    <w:rPr>
      <w:rFonts w:ascii="Times New Roman" w:eastAsiaTheme="majorEastAsia" w:hAnsi="Times New Roman" w:cstheme="majorBidi"/>
      <w:b/>
      <w:bCs/>
      <w:sz w:val="24"/>
      <w:szCs w:val="28"/>
    </w:rPr>
  </w:style>
  <w:style w:type="paragraph" w:styleId="a6">
    <w:name w:val="No Spacing"/>
    <w:aliases w:val="Перечисление"/>
    <w:basedOn w:val="a2"/>
    <w:link w:val="a7"/>
    <w:uiPriority w:val="1"/>
    <w:qFormat/>
    <w:rsid w:val="00326197"/>
    <w:pPr>
      <w:spacing w:line="240" w:lineRule="auto"/>
      <w:ind w:firstLine="0"/>
      <w:jc w:val="left"/>
    </w:pPr>
    <w:rPr>
      <w:rFonts w:ascii="Calibri" w:eastAsia="Times New Roman" w:hAnsi="Calibri"/>
      <w:szCs w:val="32"/>
      <w:lang w:val="en-US" w:bidi="en-US"/>
    </w:rPr>
  </w:style>
  <w:style w:type="paragraph" w:styleId="a8">
    <w:name w:val="TOC Heading"/>
    <w:basedOn w:val="12"/>
    <w:next w:val="a2"/>
    <w:uiPriority w:val="39"/>
    <w:unhideWhenUsed/>
    <w:qFormat/>
    <w:rsid w:val="007645E7"/>
    <w:pPr>
      <w:spacing w:before="240" w:line="259" w:lineRule="auto"/>
      <w:ind w:firstLine="0"/>
      <w:jc w:val="left"/>
      <w:outlineLvl w:val="9"/>
    </w:pPr>
    <w:rPr>
      <w:rFonts w:asciiTheme="majorHAnsi" w:hAnsiTheme="majorHAnsi"/>
      <w:b w:val="0"/>
      <w:bCs w:val="0"/>
      <w:color w:val="2E74B5" w:themeColor="accent1" w:themeShade="BF"/>
      <w:sz w:val="32"/>
      <w:szCs w:val="32"/>
      <w:lang w:eastAsia="ru-RU"/>
    </w:rPr>
  </w:style>
  <w:style w:type="paragraph" w:styleId="22">
    <w:name w:val="toc 2"/>
    <w:basedOn w:val="a2"/>
    <w:next w:val="a2"/>
    <w:autoRedefine/>
    <w:uiPriority w:val="39"/>
    <w:unhideWhenUsed/>
    <w:rsid w:val="008246FC"/>
    <w:pPr>
      <w:tabs>
        <w:tab w:val="left" w:pos="851"/>
        <w:tab w:val="right" w:leader="dot" w:pos="9486"/>
      </w:tabs>
      <w:spacing w:after="100" w:line="240" w:lineRule="auto"/>
      <w:ind w:firstLine="0"/>
    </w:pPr>
    <w:rPr>
      <w:rFonts w:eastAsiaTheme="minorEastAsia"/>
      <w:sz w:val="22"/>
      <w:lang w:eastAsia="ru-RU"/>
    </w:rPr>
  </w:style>
  <w:style w:type="paragraph" w:styleId="14">
    <w:name w:val="toc 1"/>
    <w:basedOn w:val="a2"/>
    <w:next w:val="a2"/>
    <w:autoRedefine/>
    <w:uiPriority w:val="39"/>
    <w:unhideWhenUsed/>
    <w:rsid w:val="004A56D1"/>
    <w:pPr>
      <w:tabs>
        <w:tab w:val="left" w:pos="567"/>
        <w:tab w:val="right" w:leader="dot" w:pos="9486"/>
      </w:tabs>
      <w:ind w:firstLine="0"/>
    </w:pPr>
    <w:rPr>
      <w:rFonts w:eastAsiaTheme="minorEastAsia"/>
      <w:sz w:val="22"/>
      <w:lang w:eastAsia="ru-RU"/>
    </w:rPr>
  </w:style>
  <w:style w:type="paragraph" w:styleId="31">
    <w:name w:val="toc 3"/>
    <w:basedOn w:val="a2"/>
    <w:next w:val="a2"/>
    <w:autoRedefine/>
    <w:uiPriority w:val="39"/>
    <w:unhideWhenUsed/>
    <w:rsid w:val="00743DFA"/>
    <w:pPr>
      <w:tabs>
        <w:tab w:val="left" w:pos="1400"/>
        <w:tab w:val="right" w:leader="dot" w:pos="9486"/>
      </w:tabs>
      <w:spacing w:after="100" w:line="240" w:lineRule="auto"/>
      <w:ind w:left="567" w:firstLine="0"/>
    </w:pPr>
    <w:rPr>
      <w:rFonts w:eastAsiaTheme="minorEastAsia"/>
      <w:sz w:val="22"/>
      <w:lang w:eastAsia="ru-RU"/>
    </w:rPr>
  </w:style>
  <w:style w:type="character" w:styleId="a9">
    <w:name w:val="Hyperlink"/>
    <w:basedOn w:val="a3"/>
    <w:uiPriority w:val="99"/>
    <w:unhideWhenUsed/>
    <w:rsid w:val="007645E7"/>
    <w:rPr>
      <w:color w:val="0563C1" w:themeColor="hyperlink"/>
      <w:u w:val="single"/>
    </w:rPr>
  </w:style>
  <w:style w:type="paragraph" w:customStyle="1" w:styleId="aa">
    <w:name w:val="Текст записки"/>
    <w:basedOn w:val="a2"/>
    <w:rsid w:val="00047FFE"/>
    <w:pPr>
      <w:autoSpaceDE w:val="0"/>
      <w:autoSpaceDN w:val="0"/>
      <w:adjustRightInd w:val="0"/>
      <w:spacing w:after="200"/>
    </w:pPr>
    <w:rPr>
      <w:szCs w:val="28"/>
    </w:rPr>
  </w:style>
  <w:style w:type="paragraph" w:styleId="ab">
    <w:name w:val="List Paragraph"/>
    <w:basedOn w:val="a2"/>
    <w:link w:val="ac"/>
    <w:uiPriority w:val="34"/>
    <w:qFormat/>
    <w:rsid w:val="00176D87"/>
    <w:pPr>
      <w:ind w:left="720"/>
      <w:contextualSpacing/>
    </w:pPr>
  </w:style>
  <w:style w:type="paragraph" w:customStyle="1" w:styleId="S5">
    <w:name w:val="S_Обычный"/>
    <w:basedOn w:val="a2"/>
    <w:link w:val="S6"/>
    <w:rsid w:val="00F1324F"/>
    <w:rPr>
      <w:rFonts w:eastAsia="Times New Roman"/>
      <w:szCs w:val="24"/>
      <w:lang w:eastAsia="ru-RU"/>
    </w:rPr>
  </w:style>
  <w:style w:type="character" w:customStyle="1" w:styleId="S6">
    <w:name w:val="S_Обычный Знак"/>
    <w:basedOn w:val="a3"/>
    <w:link w:val="S5"/>
    <w:rsid w:val="00F1324F"/>
    <w:rPr>
      <w:rFonts w:ascii="Bookman Old Style" w:eastAsia="Times New Roman" w:hAnsi="Bookman Old Style" w:cs="Times New Roman"/>
      <w:sz w:val="24"/>
      <w:szCs w:val="24"/>
      <w:lang w:eastAsia="ru-RU"/>
    </w:rPr>
  </w:style>
  <w:style w:type="paragraph" w:customStyle="1" w:styleId="S7">
    <w:name w:val="S_Маркированный"/>
    <w:basedOn w:val="a2"/>
    <w:link w:val="S8"/>
    <w:autoRedefine/>
    <w:rsid w:val="001A4DEE"/>
    <w:pPr>
      <w:tabs>
        <w:tab w:val="left" w:pos="993"/>
        <w:tab w:val="left" w:pos="1108"/>
      </w:tabs>
      <w:suppressAutoHyphens/>
      <w:spacing w:line="240" w:lineRule="auto"/>
      <w:ind w:firstLine="709"/>
    </w:pPr>
    <w:rPr>
      <w:rFonts w:eastAsia="Times New Roman"/>
      <w:szCs w:val="24"/>
      <w:lang w:eastAsia="ru-RU"/>
    </w:rPr>
  </w:style>
  <w:style w:type="character" w:customStyle="1" w:styleId="S8">
    <w:name w:val="S_Маркированный Знак"/>
    <w:link w:val="S7"/>
    <w:rsid w:val="001A4DEE"/>
    <w:rPr>
      <w:rFonts w:ascii="Times New Roman" w:eastAsia="Times New Roman" w:hAnsi="Times New Roman" w:cs="Times New Roman"/>
      <w:sz w:val="24"/>
      <w:szCs w:val="24"/>
      <w:lang w:eastAsia="ru-RU"/>
    </w:rPr>
  </w:style>
  <w:style w:type="paragraph" w:customStyle="1" w:styleId="S9">
    <w:name w:val="S_Заголовок таблицы"/>
    <w:basedOn w:val="a2"/>
    <w:link w:val="Sa"/>
    <w:rsid w:val="001A4DEE"/>
    <w:pPr>
      <w:spacing w:line="240" w:lineRule="auto"/>
      <w:ind w:firstLine="709"/>
      <w:jc w:val="center"/>
    </w:pPr>
    <w:rPr>
      <w:rFonts w:eastAsia="Times New Roman"/>
      <w:szCs w:val="24"/>
      <w:u w:val="single"/>
      <w:lang w:eastAsia="ru-RU"/>
    </w:rPr>
  </w:style>
  <w:style w:type="paragraph" w:customStyle="1" w:styleId="Sb">
    <w:name w:val="S_Таблица"/>
    <w:basedOn w:val="a2"/>
    <w:link w:val="S10"/>
    <w:qFormat/>
    <w:rsid w:val="00707269"/>
    <w:pPr>
      <w:widowControl w:val="0"/>
      <w:spacing w:line="240" w:lineRule="auto"/>
      <w:ind w:firstLine="0"/>
      <w:jc w:val="center"/>
    </w:pPr>
    <w:rPr>
      <w:rFonts w:eastAsia="Times New Roman"/>
      <w:noProof/>
      <w:sz w:val="20"/>
      <w:szCs w:val="24"/>
      <w:lang w:eastAsia="ru-RU"/>
    </w:rPr>
  </w:style>
  <w:style w:type="character" w:customStyle="1" w:styleId="S10">
    <w:name w:val="S_Таблица Знак1"/>
    <w:link w:val="Sb"/>
    <w:rsid w:val="00707269"/>
    <w:rPr>
      <w:rFonts w:ascii="Bookman Old Style" w:eastAsia="Times New Roman" w:hAnsi="Bookman Old Style" w:cs="Times New Roman"/>
      <w:noProof/>
      <w:sz w:val="20"/>
      <w:szCs w:val="24"/>
      <w:lang w:eastAsia="ru-RU"/>
    </w:rPr>
  </w:style>
  <w:style w:type="character" w:customStyle="1" w:styleId="Sa">
    <w:name w:val="S_Заголовок таблицы Знак"/>
    <w:link w:val="S9"/>
    <w:rsid w:val="001A4DEE"/>
    <w:rPr>
      <w:rFonts w:ascii="Times New Roman" w:eastAsia="Times New Roman" w:hAnsi="Times New Roman" w:cs="Times New Roman"/>
      <w:sz w:val="24"/>
      <w:szCs w:val="24"/>
      <w:u w:val="single"/>
      <w:lang w:eastAsia="ru-RU"/>
    </w:rPr>
  </w:style>
  <w:style w:type="paragraph" w:customStyle="1" w:styleId="ConsPlusNormal">
    <w:name w:val="ConsPlusNormal"/>
    <w:link w:val="ConsPlusNormal0"/>
    <w:rsid w:val="00876C1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d">
    <w:name w:val="Содержимое таблицы"/>
    <w:basedOn w:val="a2"/>
    <w:rsid w:val="00876C19"/>
    <w:pPr>
      <w:suppressLineNumbers/>
      <w:suppressAutoHyphens/>
      <w:spacing w:line="240" w:lineRule="auto"/>
      <w:ind w:firstLine="0"/>
      <w:jc w:val="left"/>
    </w:pPr>
    <w:rPr>
      <w:rFonts w:eastAsia="Times New Roman"/>
      <w:szCs w:val="24"/>
      <w:lang w:eastAsia="ar-SA"/>
    </w:rPr>
  </w:style>
  <w:style w:type="paragraph" w:customStyle="1" w:styleId="ae">
    <w:name w:val="Заголовок таблицы"/>
    <w:basedOn w:val="ad"/>
    <w:rsid w:val="00876C19"/>
    <w:pPr>
      <w:jc w:val="center"/>
    </w:pPr>
    <w:rPr>
      <w:b/>
      <w:bCs/>
      <w:i/>
      <w:iCs/>
    </w:rPr>
  </w:style>
  <w:style w:type="paragraph" w:customStyle="1" w:styleId="af">
    <w:name w:val="+Таб"/>
    <w:basedOn w:val="a2"/>
    <w:link w:val="af0"/>
    <w:rsid w:val="006E69CF"/>
    <w:pPr>
      <w:spacing w:line="240" w:lineRule="auto"/>
      <w:ind w:firstLine="0"/>
      <w:jc w:val="center"/>
    </w:pPr>
    <w:rPr>
      <w:sz w:val="20"/>
      <w:szCs w:val="20"/>
    </w:rPr>
  </w:style>
  <w:style w:type="character" w:customStyle="1" w:styleId="af0">
    <w:name w:val="+Таб Знак"/>
    <w:link w:val="af"/>
    <w:rsid w:val="006E69CF"/>
    <w:rPr>
      <w:rFonts w:ascii="Times New Roman" w:eastAsia="Calibri" w:hAnsi="Times New Roman" w:cs="Times New Roman"/>
      <w:sz w:val="20"/>
      <w:szCs w:val="20"/>
    </w:rPr>
  </w:style>
  <w:style w:type="paragraph" w:styleId="af1">
    <w:name w:val="caption"/>
    <w:aliases w:val="+Название объекта,Название объекта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3"/>
    <w:uiPriority w:val="35"/>
    <w:rsid w:val="0096520C"/>
    <w:pPr>
      <w:keepNext/>
      <w:keepLines/>
      <w:spacing w:before="200" w:after="200" w:line="240" w:lineRule="auto"/>
      <w:ind w:firstLine="0"/>
      <w:jc w:val="right"/>
    </w:pPr>
    <w:rPr>
      <w:rFonts w:eastAsia="Times New Roman"/>
      <w:bCs/>
      <w:szCs w:val="18"/>
    </w:rPr>
  </w:style>
  <w:style w:type="table" w:styleId="af2">
    <w:name w:val="Table Grid"/>
    <w:basedOn w:val="a4"/>
    <w:uiPriority w:val="59"/>
    <w:rsid w:val="00460E7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f3">
    <w:name w:val="Текст новый"/>
    <w:basedOn w:val="a2"/>
    <w:rsid w:val="008D3848"/>
    <w:pPr>
      <w:spacing w:after="200"/>
      <w:ind w:firstLine="709"/>
    </w:pPr>
    <w:rPr>
      <w:rFonts w:eastAsia="Times New Roman"/>
      <w:szCs w:val="24"/>
      <w:lang w:eastAsia="ru-RU"/>
    </w:rPr>
  </w:style>
  <w:style w:type="character" w:customStyle="1" w:styleId="21">
    <w:name w:val="Заголовок 2 Знак"/>
    <w:basedOn w:val="a3"/>
    <w:link w:val="20"/>
    <w:uiPriority w:val="9"/>
    <w:rsid w:val="00046551"/>
    <w:rPr>
      <w:rFonts w:ascii="Times New Roman" w:eastAsiaTheme="majorEastAsia" w:hAnsi="Times New Roman" w:cstheme="majorBidi"/>
      <w:b/>
      <w:sz w:val="24"/>
      <w:szCs w:val="26"/>
    </w:rPr>
  </w:style>
  <w:style w:type="paragraph" w:customStyle="1" w:styleId="Sc">
    <w:name w:val="S_Обычный с подчеркиванием"/>
    <w:basedOn w:val="a2"/>
    <w:link w:val="Sd"/>
    <w:rsid w:val="00560329"/>
    <w:pPr>
      <w:spacing w:line="360" w:lineRule="auto"/>
      <w:ind w:firstLine="709"/>
    </w:pPr>
    <w:rPr>
      <w:rFonts w:eastAsia="Times New Roman"/>
      <w:szCs w:val="24"/>
      <w:u w:val="single"/>
      <w:lang w:eastAsia="ru-RU"/>
    </w:rPr>
  </w:style>
  <w:style w:type="character" w:customStyle="1" w:styleId="Sd">
    <w:name w:val="S_Обычный с подчеркиванием Знак"/>
    <w:link w:val="Sc"/>
    <w:rsid w:val="00560329"/>
    <w:rPr>
      <w:rFonts w:ascii="Times New Roman" w:eastAsia="Times New Roman" w:hAnsi="Times New Roman" w:cs="Times New Roman"/>
      <w:sz w:val="24"/>
      <w:szCs w:val="24"/>
      <w:u w:val="single"/>
      <w:lang w:eastAsia="ru-RU"/>
    </w:rPr>
  </w:style>
  <w:style w:type="character" w:customStyle="1" w:styleId="ac">
    <w:name w:val="Абзац списка Знак"/>
    <w:link w:val="ab"/>
    <w:uiPriority w:val="34"/>
    <w:locked/>
    <w:rsid w:val="00122DCD"/>
    <w:rPr>
      <w:rFonts w:ascii="Bookman Old Style" w:eastAsia="Calibri" w:hAnsi="Bookman Old Style" w:cs="Times New Roman"/>
      <w:sz w:val="24"/>
    </w:rPr>
  </w:style>
  <w:style w:type="paragraph" w:styleId="a0">
    <w:name w:val="Body Text"/>
    <w:aliases w:val="TabelTekst,text,Body Text2, Char,Body Text2 Char Char Char Char Char Char Char Char Char,Char,Main text,Body Text Char2 Char,Body Text Char1 Char Char,Body Text Char Char Char Char,TabelTekst Char Char Char Char, Знак1 Знак Знак Знак Знак"/>
    <w:basedOn w:val="a2"/>
    <w:link w:val="af4"/>
    <w:uiPriority w:val="99"/>
    <w:rsid w:val="00D6024D"/>
    <w:pPr>
      <w:numPr>
        <w:numId w:val="3"/>
      </w:numPr>
      <w:tabs>
        <w:tab w:val="clear" w:pos="1418"/>
      </w:tabs>
      <w:spacing w:before="120" w:line="240" w:lineRule="auto"/>
      <w:ind w:left="0" w:firstLine="709"/>
    </w:pPr>
    <w:rPr>
      <w:rFonts w:eastAsia="Times New Roman"/>
      <w:szCs w:val="24"/>
    </w:rPr>
  </w:style>
  <w:style w:type="character" w:customStyle="1" w:styleId="af4">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3"/>
    <w:link w:val="a0"/>
    <w:uiPriority w:val="99"/>
    <w:rsid w:val="00D6024D"/>
    <w:rPr>
      <w:rFonts w:ascii="Times New Roman" w:eastAsia="Times New Roman" w:hAnsi="Times New Roman" w:cs="Times New Roman"/>
      <w:sz w:val="24"/>
      <w:szCs w:val="24"/>
    </w:rPr>
  </w:style>
  <w:style w:type="paragraph" w:customStyle="1" w:styleId="-S">
    <w:name w:val="- S_Маркированный"/>
    <w:basedOn w:val="a2"/>
    <w:autoRedefine/>
    <w:rsid w:val="00440255"/>
    <w:pPr>
      <w:numPr>
        <w:numId w:val="4"/>
      </w:numPr>
      <w:spacing w:line="360" w:lineRule="auto"/>
    </w:pPr>
    <w:rPr>
      <w:rFonts w:eastAsia="Times New Roman"/>
      <w:szCs w:val="24"/>
      <w:lang w:eastAsia="ar-SA"/>
    </w:rPr>
  </w:style>
  <w:style w:type="paragraph" w:customStyle="1" w:styleId="Se">
    <w:name w:val="S_Обычный Знак Знак"/>
    <w:basedOn w:val="a2"/>
    <w:link w:val="Sf"/>
    <w:locked/>
    <w:rsid w:val="00DD1A52"/>
    <w:pPr>
      <w:spacing w:line="360" w:lineRule="auto"/>
      <w:ind w:firstLine="709"/>
    </w:pPr>
    <w:rPr>
      <w:rFonts w:eastAsia="Times New Roman"/>
      <w:szCs w:val="24"/>
      <w:lang w:eastAsia="ru-RU"/>
    </w:rPr>
  </w:style>
  <w:style w:type="character" w:customStyle="1" w:styleId="Sf">
    <w:name w:val="S_Обычный Знак Знак Знак"/>
    <w:link w:val="Se"/>
    <w:rsid w:val="00DD1A52"/>
    <w:rPr>
      <w:rFonts w:ascii="Times New Roman" w:eastAsia="Times New Roman" w:hAnsi="Times New Roman" w:cs="Times New Roman"/>
      <w:sz w:val="24"/>
      <w:szCs w:val="24"/>
      <w:lang w:eastAsia="ru-RU"/>
    </w:rPr>
  </w:style>
  <w:style w:type="paragraph" w:customStyle="1" w:styleId="af5">
    <w:name w:val="+таб"/>
    <w:basedOn w:val="a2"/>
    <w:link w:val="af6"/>
    <w:rsid w:val="006B5C78"/>
    <w:pPr>
      <w:spacing w:line="240" w:lineRule="auto"/>
      <w:ind w:firstLine="0"/>
      <w:jc w:val="center"/>
    </w:pPr>
    <w:rPr>
      <w:rFonts w:eastAsia="Times New Roman"/>
      <w:sz w:val="20"/>
      <w:szCs w:val="20"/>
      <w:lang w:eastAsia="ru-RU"/>
    </w:rPr>
  </w:style>
  <w:style w:type="character" w:customStyle="1" w:styleId="af6">
    <w:name w:val="+таб Знак"/>
    <w:basedOn w:val="a3"/>
    <w:link w:val="af5"/>
    <w:rsid w:val="006B5C78"/>
    <w:rPr>
      <w:rFonts w:ascii="Bookman Old Style" w:eastAsia="Times New Roman" w:hAnsi="Bookman Old Style" w:cs="Times New Roman"/>
      <w:sz w:val="20"/>
      <w:szCs w:val="20"/>
      <w:lang w:eastAsia="ru-RU"/>
    </w:rPr>
  </w:style>
  <w:style w:type="paragraph" w:customStyle="1" w:styleId="af7">
    <w:name w:val="Абзац"/>
    <w:basedOn w:val="a2"/>
    <w:link w:val="af8"/>
    <w:rsid w:val="00C11997"/>
    <w:pPr>
      <w:spacing w:before="120" w:after="60" w:line="240" w:lineRule="auto"/>
    </w:pPr>
    <w:rPr>
      <w:rFonts w:eastAsia="Times New Roman"/>
      <w:szCs w:val="24"/>
      <w:lang w:eastAsia="ru-RU"/>
    </w:rPr>
  </w:style>
  <w:style w:type="character" w:customStyle="1" w:styleId="af8">
    <w:name w:val="Абзац Знак"/>
    <w:link w:val="af7"/>
    <w:rsid w:val="00C11997"/>
    <w:rPr>
      <w:rFonts w:ascii="Times New Roman" w:eastAsia="Times New Roman" w:hAnsi="Times New Roman" w:cs="Times New Roman"/>
      <w:sz w:val="24"/>
      <w:szCs w:val="24"/>
      <w:lang w:eastAsia="ru-RU"/>
    </w:rPr>
  </w:style>
  <w:style w:type="paragraph" w:styleId="32">
    <w:name w:val="Body Text Indent 3"/>
    <w:basedOn w:val="a2"/>
    <w:link w:val="33"/>
    <w:uiPriority w:val="99"/>
    <w:unhideWhenUsed/>
    <w:rsid w:val="00C11997"/>
    <w:pPr>
      <w:ind w:left="283"/>
    </w:pPr>
    <w:rPr>
      <w:rFonts w:eastAsiaTheme="minorHAnsi" w:cstheme="minorBidi"/>
      <w:sz w:val="16"/>
      <w:szCs w:val="16"/>
    </w:rPr>
  </w:style>
  <w:style w:type="character" w:customStyle="1" w:styleId="33">
    <w:name w:val="Основной текст с отступом 3 Знак"/>
    <w:basedOn w:val="a3"/>
    <w:link w:val="32"/>
    <w:uiPriority w:val="99"/>
    <w:rsid w:val="00C11997"/>
    <w:rPr>
      <w:rFonts w:ascii="Times New Roman" w:hAnsi="Times New Roman"/>
      <w:sz w:val="16"/>
      <w:szCs w:val="16"/>
    </w:rPr>
  </w:style>
  <w:style w:type="character" w:customStyle="1" w:styleId="Sf0">
    <w:name w:val="S_Маркированный Знак Знак"/>
    <w:basedOn w:val="a3"/>
    <w:rsid w:val="00F93069"/>
    <w:rPr>
      <w:sz w:val="24"/>
      <w:szCs w:val="24"/>
      <w:lang w:val="ru-RU" w:eastAsia="ru-RU" w:bidi="ar-SA"/>
    </w:rPr>
  </w:style>
  <w:style w:type="character" w:customStyle="1" w:styleId="af9">
    <w:name w:val="Нижний колонтитул Знак"/>
    <w:aliases w:val=" Знак6 Знак"/>
    <w:basedOn w:val="a3"/>
    <w:link w:val="afa"/>
    <w:uiPriority w:val="99"/>
    <w:rsid w:val="00BB2C2D"/>
    <w:rPr>
      <w:rFonts w:ascii="Times New Roman" w:hAnsi="Times New Roman"/>
      <w:sz w:val="24"/>
    </w:rPr>
  </w:style>
  <w:style w:type="paragraph" w:styleId="afa">
    <w:name w:val="footer"/>
    <w:aliases w:val=" Знак6"/>
    <w:basedOn w:val="a2"/>
    <w:link w:val="af9"/>
    <w:uiPriority w:val="99"/>
    <w:unhideWhenUsed/>
    <w:rsid w:val="00BB2C2D"/>
    <w:pPr>
      <w:tabs>
        <w:tab w:val="center" w:pos="4677"/>
        <w:tab w:val="right" w:pos="9355"/>
      </w:tabs>
      <w:spacing w:line="240" w:lineRule="auto"/>
    </w:pPr>
    <w:rPr>
      <w:rFonts w:eastAsiaTheme="minorHAnsi" w:cstheme="minorBidi"/>
    </w:rPr>
  </w:style>
  <w:style w:type="character" w:customStyle="1" w:styleId="15">
    <w:name w:val="Нижний колонтитул Знак1"/>
    <w:basedOn w:val="a3"/>
    <w:uiPriority w:val="99"/>
    <w:semiHidden/>
    <w:rsid w:val="00BB2C2D"/>
    <w:rPr>
      <w:rFonts w:ascii="Bookman Old Style" w:eastAsia="Calibri" w:hAnsi="Bookman Old Style" w:cs="Times New Roman"/>
      <w:sz w:val="24"/>
    </w:rPr>
  </w:style>
  <w:style w:type="paragraph" w:customStyle="1" w:styleId="S2">
    <w:name w:val="S_рисунок"/>
    <w:basedOn w:val="a2"/>
    <w:autoRedefine/>
    <w:rsid w:val="00733311"/>
    <w:pPr>
      <w:keepNext/>
      <w:keepLines/>
      <w:numPr>
        <w:numId w:val="5"/>
      </w:numPr>
      <w:suppressAutoHyphens/>
      <w:spacing w:after="240" w:line="240" w:lineRule="auto"/>
      <w:contextualSpacing/>
      <w:jc w:val="center"/>
    </w:pPr>
    <w:rPr>
      <w:rFonts w:eastAsia="Times New Roman"/>
      <w:szCs w:val="24"/>
      <w:lang w:eastAsia="ru-RU"/>
    </w:rPr>
  </w:style>
  <w:style w:type="character" w:customStyle="1" w:styleId="Sf1">
    <w:name w:val="S_Таблица Знак Знак"/>
    <w:rsid w:val="00F6435A"/>
    <w:rPr>
      <w:sz w:val="24"/>
      <w:szCs w:val="24"/>
    </w:rPr>
  </w:style>
  <w:style w:type="character" w:customStyle="1" w:styleId="afb">
    <w:name w:val="Основной текст с отступом Знак"/>
    <w:basedOn w:val="a3"/>
    <w:link w:val="afc"/>
    <w:uiPriority w:val="99"/>
    <w:rsid w:val="00B2555A"/>
    <w:rPr>
      <w:rFonts w:ascii="Times New Roman" w:hAnsi="Times New Roman"/>
      <w:sz w:val="24"/>
    </w:rPr>
  </w:style>
  <w:style w:type="paragraph" w:styleId="afc">
    <w:name w:val="Body Text Indent"/>
    <w:basedOn w:val="a2"/>
    <w:link w:val="afb"/>
    <w:uiPriority w:val="99"/>
    <w:unhideWhenUsed/>
    <w:rsid w:val="00B2555A"/>
    <w:pPr>
      <w:ind w:left="283"/>
    </w:pPr>
    <w:rPr>
      <w:rFonts w:eastAsiaTheme="minorHAnsi" w:cstheme="minorBidi"/>
    </w:rPr>
  </w:style>
  <w:style w:type="character" w:customStyle="1" w:styleId="16">
    <w:name w:val="Основной текст с отступом Знак1"/>
    <w:basedOn w:val="a3"/>
    <w:uiPriority w:val="99"/>
    <w:semiHidden/>
    <w:rsid w:val="00B2555A"/>
    <w:rPr>
      <w:rFonts w:ascii="Bookman Old Style" w:eastAsia="Calibri" w:hAnsi="Bookman Old Style" w:cs="Times New Roman"/>
      <w:sz w:val="24"/>
    </w:rPr>
  </w:style>
  <w:style w:type="character" w:customStyle="1" w:styleId="S11">
    <w:name w:val="S_Маркированный Знак Знак1"/>
    <w:rsid w:val="0017256B"/>
    <w:rPr>
      <w:sz w:val="24"/>
      <w:szCs w:val="24"/>
      <w:lang w:val="ru-RU" w:eastAsia="ar-SA" w:bidi="ar-SA"/>
    </w:rPr>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e"/>
    <w:uiPriority w:val="99"/>
    <w:semiHidden/>
    <w:rsid w:val="005A7F3A"/>
    <w:pPr>
      <w:spacing w:line="240" w:lineRule="auto"/>
      <w:ind w:firstLine="0"/>
      <w:jc w:val="left"/>
    </w:pPr>
    <w:rPr>
      <w:rFonts w:eastAsia="Times New Roman"/>
      <w:sz w:val="20"/>
      <w:szCs w:val="20"/>
      <w:lang w:eastAsia="ru-RU"/>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d"/>
    <w:uiPriority w:val="99"/>
    <w:rsid w:val="005A7F3A"/>
    <w:rPr>
      <w:rFonts w:ascii="Times New Roman" w:eastAsia="Times New Roman" w:hAnsi="Times New Roman" w:cs="Times New Roman"/>
      <w:sz w:val="20"/>
      <w:szCs w:val="20"/>
      <w:lang w:eastAsia="ru-RU"/>
    </w:rPr>
  </w:style>
  <w:style w:type="character" w:customStyle="1" w:styleId="apple-converted-space">
    <w:name w:val="apple-converted-space"/>
    <w:basedOn w:val="a3"/>
    <w:rsid w:val="000F7E2A"/>
  </w:style>
  <w:style w:type="paragraph" w:styleId="aff">
    <w:name w:val="Normal (Web)"/>
    <w:aliases w:val="Обычный (Web),Обычный (веб) Знак2 Знак,Обычный (веб) Знак Знак1 Знак,Обычный (веб) Знак1 Знак Знак Знак2,Обычный (веб) Знак Знак Знак Знак Знак2,Обычный (веб) Знак1 Знак Знак Знак Знак Знак,Обычный (Web) Знак Знак Знак Знак Знак Знак"/>
    <w:basedOn w:val="a2"/>
    <w:link w:val="aff0"/>
    <w:uiPriority w:val="99"/>
    <w:rsid w:val="00A36458"/>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0C0A52"/>
    <w:pPr>
      <w:spacing w:before="100" w:beforeAutospacing="1" w:after="100" w:afterAutospacing="1" w:line="240" w:lineRule="auto"/>
      <w:ind w:firstLine="0"/>
      <w:jc w:val="left"/>
    </w:pPr>
    <w:rPr>
      <w:rFonts w:eastAsia="Times New Roman"/>
      <w:szCs w:val="24"/>
      <w:lang w:eastAsia="ru-RU"/>
    </w:rPr>
  </w:style>
  <w:style w:type="character" w:styleId="aff1">
    <w:name w:val="footnote reference"/>
    <w:uiPriority w:val="99"/>
    <w:semiHidden/>
    <w:rsid w:val="00036DAF"/>
    <w:rPr>
      <w:vertAlign w:val="superscript"/>
    </w:rPr>
  </w:style>
  <w:style w:type="paragraph" w:styleId="24">
    <w:name w:val="Body Text 2"/>
    <w:basedOn w:val="a2"/>
    <w:link w:val="25"/>
    <w:uiPriority w:val="99"/>
    <w:unhideWhenUsed/>
    <w:rsid w:val="003B2EE1"/>
    <w:pPr>
      <w:spacing w:line="480" w:lineRule="auto"/>
    </w:pPr>
  </w:style>
  <w:style w:type="character" w:customStyle="1" w:styleId="25">
    <w:name w:val="Основной текст 2 Знак"/>
    <w:basedOn w:val="a3"/>
    <w:link w:val="24"/>
    <w:uiPriority w:val="99"/>
    <w:rsid w:val="003B2EE1"/>
    <w:rPr>
      <w:rFonts w:ascii="Bookman Old Style" w:eastAsia="Calibri" w:hAnsi="Bookman Old Style" w:cs="Times New Roman"/>
      <w:sz w:val="24"/>
    </w:rPr>
  </w:style>
  <w:style w:type="character" w:customStyle="1" w:styleId="FontStyle138">
    <w:name w:val="Font Style138"/>
    <w:rsid w:val="00CB2F77"/>
    <w:rPr>
      <w:rFonts w:ascii="Times New Roman" w:hAnsi="Times New Roman" w:cs="Times New Roman"/>
      <w:sz w:val="24"/>
      <w:szCs w:val="24"/>
    </w:rPr>
  </w:style>
  <w:style w:type="paragraph" w:customStyle="1" w:styleId="Style43">
    <w:name w:val="Style43"/>
    <w:basedOn w:val="a2"/>
    <w:rsid w:val="00CB2F77"/>
    <w:pPr>
      <w:widowControl w:val="0"/>
      <w:autoSpaceDE w:val="0"/>
      <w:autoSpaceDN w:val="0"/>
      <w:adjustRightInd w:val="0"/>
      <w:spacing w:line="455" w:lineRule="exact"/>
      <w:ind w:firstLine="739"/>
    </w:pPr>
    <w:rPr>
      <w:rFonts w:eastAsia="Times New Roman"/>
      <w:szCs w:val="24"/>
      <w:lang w:eastAsia="ru-RU"/>
    </w:rPr>
  </w:style>
  <w:style w:type="character" w:customStyle="1" w:styleId="50">
    <w:name w:val="Заголовок 5 Знак"/>
    <w:basedOn w:val="a3"/>
    <w:link w:val="5"/>
    <w:uiPriority w:val="9"/>
    <w:rsid w:val="00592BCE"/>
    <w:rPr>
      <w:rFonts w:asciiTheme="majorHAnsi" w:eastAsiaTheme="majorEastAsia" w:hAnsiTheme="majorHAnsi" w:cstheme="majorBidi"/>
      <w:color w:val="2E74B5" w:themeColor="accent1" w:themeShade="BF"/>
      <w:sz w:val="24"/>
    </w:rPr>
  </w:style>
  <w:style w:type="paragraph" w:styleId="17">
    <w:name w:val="index 1"/>
    <w:basedOn w:val="a2"/>
    <w:next w:val="a2"/>
    <w:autoRedefine/>
    <w:uiPriority w:val="99"/>
    <w:semiHidden/>
    <w:unhideWhenUsed/>
    <w:rsid w:val="00F54984"/>
    <w:pPr>
      <w:spacing w:line="240" w:lineRule="auto"/>
      <w:ind w:left="240" w:hanging="240"/>
    </w:pPr>
  </w:style>
  <w:style w:type="paragraph" w:styleId="aff2">
    <w:name w:val="index heading"/>
    <w:basedOn w:val="a2"/>
    <w:next w:val="17"/>
    <w:semiHidden/>
    <w:rsid w:val="00F54984"/>
    <w:pPr>
      <w:spacing w:line="240" w:lineRule="auto"/>
      <w:ind w:firstLine="0"/>
      <w:jc w:val="left"/>
    </w:pPr>
    <w:rPr>
      <w:rFonts w:eastAsia="Times New Roman"/>
      <w:szCs w:val="24"/>
      <w:lang w:eastAsia="ru-RU"/>
    </w:rPr>
  </w:style>
  <w:style w:type="paragraph" w:customStyle="1" w:styleId="report">
    <w:name w:val="report"/>
    <w:basedOn w:val="a2"/>
    <w:rsid w:val="002F46A6"/>
    <w:pPr>
      <w:spacing w:before="100" w:beforeAutospacing="1" w:after="100" w:afterAutospacing="1" w:line="240" w:lineRule="auto"/>
      <w:ind w:firstLine="0"/>
      <w:jc w:val="left"/>
    </w:pPr>
    <w:rPr>
      <w:rFonts w:eastAsia="Times New Roman"/>
      <w:szCs w:val="24"/>
      <w:lang w:eastAsia="ru-RU"/>
    </w:rPr>
  </w:style>
  <w:style w:type="paragraph" w:styleId="aff3">
    <w:name w:val="header"/>
    <w:aliases w:val="Верхний колонтитул1"/>
    <w:basedOn w:val="a2"/>
    <w:link w:val="aff4"/>
    <w:uiPriority w:val="99"/>
    <w:rsid w:val="002E6148"/>
    <w:pPr>
      <w:tabs>
        <w:tab w:val="center" w:pos="4677"/>
        <w:tab w:val="right" w:pos="9355"/>
      </w:tabs>
      <w:spacing w:line="360" w:lineRule="auto"/>
      <w:ind w:firstLine="709"/>
    </w:pPr>
    <w:rPr>
      <w:rFonts w:eastAsia="Times New Roman"/>
      <w:szCs w:val="24"/>
      <w:lang w:eastAsia="ru-RU"/>
    </w:rPr>
  </w:style>
  <w:style w:type="character" w:customStyle="1" w:styleId="aff4">
    <w:name w:val="Верхний колонтитул Знак"/>
    <w:aliases w:val="Верхний колонтитул1 Знак"/>
    <w:basedOn w:val="a3"/>
    <w:link w:val="aff3"/>
    <w:uiPriority w:val="99"/>
    <w:rsid w:val="002E6148"/>
    <w:rPr>
      <w:rFonts w:ascii="Times New Roman" w:eastAsia="Times New Roman" w:hAnsi="Times New Roman" w:cs="Times New Roman"/>
      <w:sz w:val="24"/>
      <w:szCs w:val="24"/>
      <w:lang w:eastAsia="ru-RU"/>
    </w:rPr>
  </w:style>
  <w:style w:type="character" w:styleId="aff5">
    <w:name w:val="page number"/>
    <w:basedOn w:val="a3"/>
    <w:uiPriority w:val="99"/>
    <w:rsid w:val="002E6148"/>
  </w:style>
  <w:style w:type="character" w:customStyle="1" w:styleId="30">
    <w:name w:val="Заголовок 3 Знак"/>
    <w:aliases w:val=" Знак Знак, Знак3 Знак, Знак3 Знак Знак Знак Знак,Знак3 Знак Знак1"/>
    <w:basedOn w:val="a3"/>
    <w:link w:val="3"/>
    <w:uiPriority w:val="9"/>
    <w:rsid w:val="00915AB8"/>
    <w:rPr>
      <w:rFonts w:ascii="Times New Roman" w:eastAsia="Times New Roman" w:hAnsi="Times New Roman" w:cs="Times New Roman"/>
      <w:b/>
      <w:sz w:val="24"/>
      <w:szCs w:val="24"/>
      <w:u w:val="single"/>
      <w:lang w:eastAsia="ru-RU"/>
    </w:rPr>
  </w:style>
  <w:style w:type="character" w:customStyle="1" w:styleId="40">
    <w:name w:val="Заголовок 4 Знак"/>
    <w:basedOn w:val="a3"/>
    <w:link w:val="4"/>
    <w:uiPriority w:val="9"/>
    <w:rsid w:val="00915AB8"/>
    <w:rPr>
      <w:rFonts w:ascii="Times New Roman" w:eastAsia="Times New Roman" w:hAnsi="Times New Roman" w:cs="Times New Roman"/>
      <w:b/>
      <w:bCs/>
      <w:sz w:val="28"/>
      <w:szCs w:val="28"/>
      <w:lang w:eastAsia="ru-RU"/>
    </w:rPr>
  </w:style>
  <w:style w:type="character" w:customStyle="1" w:styleId="60">
    <w:name w:val="Заголовок 6 Знак"/>
    <w:basedOn w:val="a3"/>
    <w:link w:val="6"/>
    <w:uiPriority w:val="9"/>
    <w:rsid w:val="00915AB8"/>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3"/>
    <w:link w:val="7"/>
    <w:uiPriority w:val="9"/>
    <w:rsid w:val="00915AB8"/>
    <w:rPr>
      <w:rFonts w:ascii="Times New Roman" w:eastAsia="Times New Roman" w:hAnsi="Times New Roman" w:cs="Times New Roman"/>
      <w:sz w:val="20"/>
      <w:szCs w:val="20"/>
      <w:lang w:eastAsia="ru-RU"/>
    </w:rPr>
  </w:style>
  <w:style w:type="character" w:customStyle="1" w:styleId="80">
    <w:name w:val="Заголовок 8 Знак"/>
    <w:basedOn w:val="a3"/>
    <w:link w:val="8"/>
    <w:uiPriority w:val="9"/>
    <w:rsid w:val="00915AB8"/>
    <w:rPr>
      <w:rFonts w:ascii="Times New Roman" w:eastAsia="Times New Roman" w:hAnsi="Times New Roman" w:cs="Times New Roman"/>
      <w:i/>
      <w:iCs/>
      <w:sz w:val="28"/>
      <w:szCs w:val="28"/>
      <w:lang w:eastAsia="ru-RU"/>
    </w:rPr>
  </w:style>
  <w:style w:type="character" w:customStyle="1" w:styleId="90">
    <w:name w:val="Заголовок 9 Знак"/>
    <w:basedOn w:val="a3"/>
    <w:link w:val="9"/>
    <w:uiPriority w:val="9"/>
    <w:rsid w:val="00915AB8"/>
    <w:rPr>
      <w:rFonts w:ascii="Times New Roman" w:eastAsia="Times New Roman" w:hAnsi="Times New Roman" w:cs="Times New Roman"/>
      <w:sz w:val="18"/>
      <w:szCs w:val="18"/>
      <w:lang w:eastAsia="ru-RU"/>
    </w:rPr>
  </w:style>
  <w:style w:type="paragraph" w:customStyle="1" w:styleId="xl22">
    <w:name w:val="xl22"/>
    <w:basedOn w:val="a2"/>
    <w:semiHidden/>
    <w:rsid w:val="00915AB8"/>
    <w:pPr>
      <w:spacing w:before="100" w:beforeAutospacing="1" w:after="100" w:afterAutospacing="1" w:line="360" w:lineRule="auto"/>
      <w:ind w:firstLine="709"/>
      <w:jc w:val="center"/>
    </w:pPr>
    <w:rPr>
      <w:rFonts w:ascii="Times New Roman CYR" w:eastAsia="Times New Roman" w:hAnsi="Times New Roman CYR" w:cs="Times New Roman CYR"/>
      <w:szCs w:val="24"/>
      <w:lang w:eastAsia="ru-RU"/>
    </w:rPr>
  </w:style>
  <w:style w:type="character" w:customStyle="1" w:styleId="18">
    <w:name w:val="Заголовок 1 Знак Знак Знак Знак"/>
    <w:semiHidden/>
    <w:rsid w:val="00915AB8"/>
    <w:rPr>
      <w:bCs/>
      <w:sz w:val="28"/>
      <w:szCs w:val="28"/>
      <w:lang w:val="ru-RU" w:eastAsia="ru-RU" w:bidi="ar-SA"/>
    </w:rPr>
  </w:style>
  <w:style w:type="paragraph" w:styleId="aff6">
    <w:name w:val="Block Text"/>
    <w:basedOn w:val="a2"/>
    <w:semiHidden/>
    <w:rsid w:val="00915AB8"/>
    <w:pPr>
      <w:spacing w:line="360" w:lineRule="auto"/>
      <w:ind w:left="360" w:right="-8" w:firstLine="709"/>
    </w:pPr>
    <w:rPr>
      <w:rFonts w:eastAsia="Times New Roman"/>
      <w:bCs/>
      <w:sz w:val="28"/>
      <w:szCs w:val="28"/>
      <w:lang w:eastAsia="ru-RU"/>
    </w:rPr>
  </w:style>
  <w:style w:type="paragraph" w:styleId="26">
    <w:name w:val="Body Text Indent 2"/>
    <w:basedOn w:val="a2"/>
    <w:link w:val="27"/>
    <w:uiPriority w:val="99"/>
    <w:rsid w:val="00915AB8"/>
    <w:pPr>
      <w:spacing w:line="360" w:lineRule="auto"/>
      <w:ind w:left="360" w:firstLine="709"/>
      <w:jc w:val="center"/>
    </w:pPr>
    <w:rPr>
      <w:rFonts w:eastAsia="Times New Roman"/>
      <w:b/>
      <w:bCs/>
      <w:caps/>
      <w:szCs w:val="24"/>
      <w:lang w:eastAsia="ru-RU"/>
    </w:rPr>
  </w:style>
  <w:style w:type="character" w:customStyle="1" w:styleId="27">
    <w:name w:val="Основной текст с отступом 2 Знак"/>
    <w:basedOn w:val="a3"/>
    <w:link w:val="26"/>
    <w:uiPriority w:val="99"/>
    <w:rsid w:val="00915AB8"/>
    <w:rPr>
      <w:rFonts w:ascii="Times New Roman" w:eastAsia="Times New Roman" w:hAnsi="Times New Roman" w:cs="Times New Roman"/>
      <w:b/>
      <w:bCs/>
      <w:caps/>
      <w:sz w:val="24"/>
      <w:szCs w:val="24"/>
      <w:lang w:eastAsia="ru-RU"/>
    </w:rPr>
  </w:style>
  <w:style w:type="paragraph" w:customStyle="1" w:styleId="Sf2">
    <w:name w:val="S_Обычный в таблице Знак"/>
    <w:basedOn w:val="a2"/>
    <w:link w:val="Sf3"/>
    <w:locked/>
    <w:rsid w:val="00915AB8"/>
    <w:pPr>
      <w:spacing w:line="360" w:lineRule="auto"/>
      <w:ind w:firstLine="0"/>
      <w:jc w:val="center"/>
    </w:pPr>
    <w:rPr>
      <w:rFonts w:eastAsia="Times New Roman"/>
      <w:szCs w:val="24"/>
      <w:lang w:eastAsia="ru-RU"/>
    </w:rPr>
  </w:style>
  <w:style w:type="paragraph" w:customStyle="1" w:styleId="aff7">
    <w:name w:val="Îáû÷íûé"/>
    <w:semiHidden/>
    <w:rsid w:val="00915AB8"/>
    <w:pPr>
      <w:spacing w:after="0" w:line="240" w:lineRule="auto"/>
    </w:pPr>
    <w:rPr>
      <w:rFonts w:ascii="Times New Roman" w:eastAsia="Times New Roman" w:hAnsi="Times New Roman" w:cs="Times New Roman"/>
      <w:sz w:val="20"/>
      <w:szCs w:val="20"/>
      <w:lang w:val="en-US" w:eastAsia="ru-RU"/>
    </w:rPr>
  </w:style>
  <w:style w:type="character" w:customStyle="1" w:styleId="Sf3">
    <w:name w:val="S_Обычный в таблице Знак Знак"/>
    <w:link w:val="Sf2"/>
    <w:rsid w:val="00915AB8"/>
    <w:rPr>
      <w:rFonts w:ascii="Times New Roman" w:eastAsia="Times New Roman" w:hAnsi="Times New Roman" w:cs="Times New Roman"/>
      <w:sz w:val="24"/>
      <w:szCs w:val="24"/>
      <w:lang w:eastAsia="ru-RU"/>
    </w:rPr>
  </w:style>
  <w:style w:type="paragraph" w:customStyle="1" w:styleId="aff8">
    <w:name w:val="Заглавие раздела"/>
    <w:basedOn w:val="20"/>
    <w:semiHidden/>
    <w:rsid w:val="00915AB8"/>
    <w:pPr>
      <w:keepNext w:val="0"/>
      <w:keepLines w:val="0"/>
      <w:tabs>
        <w:tab w:val="num" w:pos="555"/>
        <w:tab w:val="num" w:pos="1789"/>
      </w:tabs>
      <w:spacing w:before="0" w:after="240" w:line="360" w:lineRule="auto"/>
      <w:ind w:left="1789" w:hanging="360"/>
      <w:jc w:val="center"/>
    </w:pPr>
    <w:rPr>
      <w:rFonts w:eastAsia="Times New Roman" w:cs="Times New Roman"/>
      <w:b w:val="0"/>
      <w:i/>
      <w:iCs/>
      <w:szCs w:val="24"/>
      <w:lang w:eastAsia="ru-RU"/>
    </w:rPr>
  </w:style>
  <w:style w:type="paragraph" w:styleId="34">
    <w:name w:val="Body Text 3"/>
    <w:basedOn w:val="a2"/>
    <w:link w:val="35"/>
    <w:semiHidden/>
    <w:rsid w:val="00915AB8"/>
    <w:pPr>
      <w:spacing w:line="360" w:lineRule="auto"/>
      <w:ind w:firstLine="709"/>
    </w:pPr>
    <w:rPr>
      <w:rFonts w:eastAsia="Times New Roman"/>
      <w:sz w:val="16"/>
      <w:szCs w:val="16"/>
      <w:lang w:eastAsia="ru-RU"/>
    </w:rPr>
  </w:style>
  <w:style w:type="character" w:customStyle="1" w:styleId="35">
    <w:name w:val="Основной текст 3 Знак"/>
    <w:basedOn w:val="a3"/>
    <w:link w:val="34"/>
    <w:semiHidden/>
    <w:rsid w:val="00915AB8"/>
    <w:rPr>
      <w:rFonts w:ascii="Times New Roman" w:eastAsia="Times New Roman" w:hAnsi="Times New Roman" w:cs="Times New Roman"/>
      <w:sz w:val="16"/>
      <w:szCs w:val="16"/>
      <w:lang w:eastAsia="ru-RU"/>
    </w:rPr>
  </w:style>
  <w:style w:type="paragraph" w:customStyle="1" w:styleId="19">
    <w:name w:val="Заголовок_1 Знак"/>
    <w:basedOn w:val="a2"/>
    <w:link w:val="1a"/>
    <w:semiHidden/>
    <w:rsid w:val="00915AB8"/>
    <w:pPr>
      <w:spacing w:line="360" w:lineRule="auto"/>
      <w:ind w:firstLine="709"/>
      <w:jc w:val="center"/>
    </w:pPr>
    <w:rPr>
      <w:rFonts w:eastAsia="Times New Roman"/>
      <w:b/>
      <w:caps/>
      <w:szCs w:val="24"/>
      <w:lang w:eastAsia="ru-RU"/>
    </w:rPr>
  </w:style>
  <w:style w:type="character" w:customStyle="1" w:styleId="1a">
    <w:name w:val="Заголовок_1 Знак Знак"/>
    <w:link w:val="19"/>
    <w:semiHidden/>
    <w:rsid w:val="00915AB8"/>
    <w:rPr>
      <w:rFonts w:ascii="Times New Roman" w:eastAsia="Times New Roman" w:hAnsi="Times New Roman" w:cs="Times New Roman"/>
      <w:b/>
      <w:caps/>
      <w:sz w:val="24"/>
      <w:szCs w:val="24"/>
      <w:lang w:eastAsia="ru-RU"/>
    </w:rPr>
  </w:style>
  <w:style w:type="character" w:styleId="aff9">
    <w:name w:val="FollowedHyperlink"/>
    <w:uiPriority w:val="99"/>
    <w:semiHidden/>
    <w:rsid w:val="00915AB8"/>
    <w:rPr>
      <w:color w:val="800080"/>
      <w:u w:val="single"/>
    </w:rPr>
  </w:style>
  <w:style w:type="paragraph" w:customStyle="1" w:styleId="ConsNonformat">
    <w:name w:val="ConsNonformat Знак"/>
    <w:link w:val="ConsNonformat0"/>
    <w:semiHidden/>
    <w:locked/>
    <w:rsid w:val="00915AB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a">
    <w:name w:val="Неразрывный основной текст"/>
    <w:basedOn w:val="a0"/>
    <w:semiHidden/>
    <w:rsid w:val="00915AB8"/>
    <w:pPr>
      <w:keepNext/>
      <w:numPr>
        <w:numId w:val="0"/>
      </w:numPr>
      <w:spacing w:before="0" w:after="240" w:line="240" w:lineRule="atLeast"/>
      <w:ind w:left="1080" w:firstLine="709"/>
    </w:pPr>
    <w:rPr>
      <w:rFonts w:ascii="Arial" w:hAnsi="Arial" w:cs="Arial"/>
      <w:spacing w:val="-5"/>
      <w:sz w:val="20"/>
      <w:szCs w:val="20"/>
    </w:rPr>
  </w:style>
  <w:style w:type="paragraph" w:customStyle="1" w:styleId="affb">
    <w:name w:val="Рисунок"/>
    <w:basedOn w:val="a2"/>
    <w:next w:val="a2"/>
    <w:rsid w:val="00915AB8"/>
    <w:pPr>
      <w:keepNext/>
      <w:spacing w:line="360" w:lineRule="auto"/>
      <w:ind w:left="1080" w:firstLine="709"/>
    </w:pPr>
    <w:rPr>
      <w:rFonts w:ascii="Arial" w:eastAsia="Times New Roman" w:hAnsi="Arial" w:cs="Arial"/>
      <w:spacing w:val="-5"/>
      <w:sz w:val="20"/>
      <w:szCs w:val="20"/>
    </w:rPr>
  </w:style>
  <w:style w:type="character" w:customStyle="1" w:styleId="ConsNonformat0">
    <w:name w:val="ConsNonformat Знак Знак"/>
    <w:link w:val="ConsNonformat"/>
    <w:semiHidden/>
    <w:rsid w:val="00915AB8"/>
    <w:rPr>
      <w:rFonts w:ascii="Courier New" w:eastAsia="Times New Roman" w:hAnsi="Courier New" w:cs="Courier New"/>
      <w:sz w:val="20"/>
      <w:szCs w:val="20"/>
      <w:lang w:eastAsia="ru-RU"/>
    </w:rPr>
  </w:style>
  <w:style w:type="paragraph" w:customStyle="1" w:styleId="affc">
    <w:name w:val="Название части"/>
    <w:basedOn w:val="a2"/>
    <w:semiHidden/>
    <w:rsid w:val="00915AB8"/>
    <w:pPr>
      <w:shd w:val="solid" w:color="auto" w:fill="auto"/>
      <w:spacing w:line="360" w:lineRule="exact"/>
      <w:ind w:firstLine="709"/>
      <w:jc w:val="center"/>
    </w:pPr>
    <w:rPr>
      <w:rFonts w:ascii="Arial" w:eastAsia="Times New Roman" w:hAnsi="Arial" w:cs="Arial"/>
      <w:color w:val="FFFFFF"/>
      <w:spacing w:val="-16"/>
      <w:sz w:val="26"/>
      <w:szCs w:val="26"/>
    </w:rPr>
  </w:style>
  <w:style w:type="paragraph" w:customStyle="1" w:styleId="affd">
    <w:name w:val="Подзаголовок главы"/>
    <w:basedOn w:val="a2"/>
    <w:semiHidden/>
    <w:rsid w:val="00915AB8"/>
    <w:pPr>
      <w:keepNext/>
      <w:keepLines/>
      <w:spacing w:before="60" w:line="340" w:lineRule="atLeast"/>
      <w:ind w:firstLine="709"/>
      <w:jc w:val="left"/>
    </w:pPr>
    <w:rPr>
      <w:rFonts w:ascii="Arial" w:eastAsia="Times New Roman" w:hAnsi="Arial" w:cs="Arial"/>
      <w:spacing w:val="-16"/>
      <w:kern w:val="28"/>
      <w:sz w:val="32"/>
      <w:szCs w:val="32"/>
    </w:rPr>
  </w:style>
  <w:style w:type="paragraph" w:customStyle="1" w:styleId="affe">
    <w:name w:val="Название предприятия"/>
    <w:basedOn w:val="a2"/>
    <w:semiHidden/>
    <w:rsid w:val="00915AB8"/>
    <w:pPr>
      <w:keepNext/>
      <w:keepLines/>
      <w:spacing w:line="220" w:lineRule="atLeast"/>
      <w:ind w:firstLine="709"/>
    </w:pPr>
    <w:rPr>
      <w:rFonts w:ascii="Arial Black" w:eastAsia="Times New Roman" w:hAnsi="Arial Black" w:cs="Arial Black"/>
      <w:spacing w:val="-25"/>
      <w:kern w:val="28"/>
      <w:sz w:val="32"/>
      <w:szCs w:val="32"/>
    </w:rPr>
  </w:style>
  <w:style w:type="character" w:customStyle="1" w:styleId="S20">
    <w:name w:val="S_Заголовок 2 Знак"/>
    <w:link w:val="S21"/>
    <w:rsid w:val="004B2FC0"/>
    <w:rPr>
      <w:rFonts w:ascii="Times New Roman" w:eastAsia="Calibri" w:hAnsi="Times New Roman" w:cstheme="majorBidi"/>
      <w:b/>
      <w:sz w:val="28"/>
      <w:szCs w:val="28"/>
    </w:rPr>
  </w:style>
  <w:style w:type="paragraph" w:customStyle="1" w:styleId="afff">
    <w:name w:val="Текст таблицы"/>
    <w:basedOn w:val="a2"/>
    <w:semiHidden/>
    <w:rsid w:val="00915AB8"/>
    <w:pPr>
      <w:spacing w:before="60" w:line="360" w:lineRule="auto"/>
      <w:ind w:firstLine="709"/>
    </w:pPr>
    <w:rPr>
      <w:rFonts w:ascii="Arial" w:eastAsia="Times New Roman" w:hAnsi="Arial" w:cs="Arial"/>
      <w:spacing w:val="-5"/>
      <w:sz w:val="16"/>
      <w:szCs w:val="16"/>
    </w:rPr>
  </w:style>
  <w:style w:type="paragraph" w:customStyle="1" w:styleId="afff0">
    <w:name w:val="Подчеркнутый"/>
    <w:basedOn w:val="a2"/>
    <w:link w:val="afff1"/>
    <w:semiHidden/>
    <w:rsid w:val="00915AB8"/>
    <w:pPr>
      <w:spacing w:line="360" w:lineRule="auto"/>
      <w:ind w:firstLine="709"/>
    </w:pPr>
    <w:rPr>
      <w:rFonts w:eastAsia="Times New Roman"/>
      <w:szCs w:val="24"/>
      <w:u w:val="single"/>
      <w:lang w:eastAsia="ru-RU"/>
    </w:rPr>
  </w:style>
  <w:style w:type="character" w:customStyle="1" w:styleId="afff1">
    <w:name w:val="Подчеркнутый Знак"/>
    <w:link w:val="afff0"/>
    <w:semiHidden/>
    <w:rsid w:val="00915AB8"/>
    <w:rPr>
      <w:rFonts w:ascii="Times New Roman" w:eastAsia="Times New Roman" w:hAnsi="Times New Roman" w:cs="Times New Roman"/>
      <w:sz w:val="24"/>
      <w:szCs w:val="24"/>
      <w:u w:val="single"/>
      <w:lang w:eastAsia="ru-RU"/>
    </w:rPr>
  </w:style>
  <w:style w:type="paragraph" w:customStyle="1" w:styleId="afff2">
    <w:name w:val="Название документа"/>
    <w:basedOn w:val="a2"/>
    <w:semiHidden/>
    <w:rsid w:val="00915AB8"/>
    <w:pPr>
      <w:keepNext/>
      <w:keepLines/>
      <w:pBdr>
        <w:top w:val="single" w:sz="48" w:space="31" w:color="auto"/>
      </w:pBdr>
      <w:tabs>
        <w:tab w:val="left" w:pos="0"/>
      </w:tabs>
      <w:spacing w:before="240" w:after="500" w:line="640" w:lineRule="exact"/>
      <w:ind w:firstLine="709"/>
    </w:pPr>
    <w:rPr>
      <w:rFonts w:ascii="Arial Black" w:eastAsia="Times New Roman" w:hAnsi="Arial Black" w:cs="Arial Black"/>
      <w:b/>
      <w:bCs/>
      <w:spacing w:val="-48"/>
      <w:kern w:val="28"/>
      <w:sz w:val="64"/>
      <w:szCs w:val="64"/>
    </w:rPr>
  </w:style>
  <w:style w:type="paragraph" w:customStyle="1" w:styleId="afff3">
    <w:name w:val="Нижний колонтитул (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4">
    <w:name w:val="Нижний колонтитул (перв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paragraph" w:customStyle="1" w:styleId="afff5">
    <w:name w:val="Нижний колонтитул (нечетный)"/>
    <w:basedOn w:val="afa"/>
    <w:semiHidden/>
    <w:rsid w:val="00915AB8"/>
    <w:pPr>
      <w:keepLines/>
      <w:pBdr>
        <w:top w:val="single" w:sz="6" w:space="2" w:color="auto"/>
      </w:pBdr>
      <w:tabs>
        <w:tab w:val="clear" w:pos="4677"/>
        <w:tab w:val="clear" w:pos="9355"/>
        <w:tab w:val="center" w:pos="4320"/>
        <w:tab w:val="right" w:pos="8640"/>
      </w:tabs>
      <w:spacing w:before="600" w:line="190" w:lineRule="atLeast"/>
      <w:ind w:left="1080" w:firstLine="709"/>
    </w:pPr>
    <w:rPr>
      <w:rFonts w:ascii="Arial" w:eastAsia="Times New Roman" w:hAnsi="Arial" w:cs="Arial"/>
      <w:caps/>
      <w:spacing w:val="-5"/>
      <w:sz w:val="15"/>
      <w:szCs w:val="15"/>
    </w:rPr>
  </w:style>
  <w:style w:type="character" w:styleId="afff6">
    <w:name w:val="line number"/>
    <w:semiHidden/>
    <w:rsid w:val="00915AB8"/>
    <w:rPr>
      <w:sz w:val="18"/>
      <w:szCs w:val="18"/>
    </w:rPr>
  </w:style>
  <w:style w:type="paragraph" w:styleId="afff7">
    <w:name w:val="List"/>
    <w:basedOn w:val="a0"/>
    <w:link w:val="afff8"/>
    <w:uiPriority w:val="99"/>
    <w:rsid w:val="00915AB8"/>
    <w:pPr>
      <w:numPr>
        <w:numId w:val="0"/>
      </w:numPr>
      <w:spacing w:before="0" w:after="240" w:line="240" w:lineRule="atLeast"/>
      <w:ind w:left="1440" w:hanging="360"/>
    </w:pPr>
    <w:rPr>
      <w:rFonts w:ascii="Arial" w:hAnsi="Arial" w:cs="Arial"/>
      <w:spacing w:val="-5"/>
      <w:sz w:val="20"/>
      <w:szCs w:val="20"/>
    </w:rPr>
  </w:style>
  <w:style w:type="paragraph" w:styleId="28">
    <w:name w:val="List 2"/>
    <w:basedOn w:val="afff7"/>
    <w:rsid w:val="00915AB8"/>
    <w:pPr>
      <w:ind w:left="1800"/>
    </w:pPr>
  </w:style>
  <w:style w:type="paragraph" w:styleId="36">
    <w:name w:val="List 3"/>
    <w:basedOn w:val="afff7"/>
    <w:semiHidden/>
    <w:rsid w:val="00915AB8"/>
    <w:pPr>
      <w:ind w:left="2160"/>
    </w:pPr>
  </w:style>
  <w:style w:type="paragraph" w:styleId="41">
    <w:name w:val="List 4"/>
    <w:basedOn w:val="afff7"/>
    <w:semiHidden/>
    <w:rsid w:val="00915AB8"/>
    <w:pPr>
      <w:ind w:left="2520"/>
    </w:pPr>
  </w:style>
  <w:style w:type="paragraph" w:styleId="51">
    <w:name w:val="List 5"/>
    <w:basedOn w:val="afff7"/>
    <w:semiHidden/>
    <w:rsid w:val="00915AB8"/>
    <w:pPr>
      <w:ind w:left="2880"/>
    </w:pPr>
  </w:style>
  <w:style w:type="paragraph" w:styleId="29">
    <w:name w:val="List Bullet 2"/>
    <w:basedOn w:val="a2"/>
    <w:autoRedefine/>
    <w:semiHidden/>
    <w:rsid w:val="00915AB8"/>
    <w:pPr>
      <w:tabs>
        <w:tab w:val="num" w:pos="552"/>
      </w:tabs>
      <w:spacing w:after="240" w:line="240" w:lineRule="atLeast"/>
      <w:ind w:left="1800" w:hanging="552"/>
    </w:pPr>
    <w:rPr>
      <w:rFonts w:ascii="Arial" w:eastAsia="Times New Roman" w:hAnsi="Arial" w:cs="Arial"/>
      <w:spacing w:val="-5"/>
      <w:sz w:val="20"/>
      <w:szCs w:val="20"/>
    </w:rPr>
  </w:style>
  <w:style w:type="paragraph" w:styleId="37">
    <w:name w:val="List Bullet 3"/>
    <w:basedOn w:val="a2"/>
    <w:autoRedefine/>
    <w:semiHidden/>
    <w:rsid w:val="00915AB8"/>
    <w:pPr>
      <w:tabs>
        <w:tab w:val="num" w:pos="552"/>
      </w:tabs>
      <w:spacing w:after="240" w:line="240" w:lineRule="atLeast"/>
      <w:ind w:left="2160" w:hanging="552"/>
    </w:pPr>
    <w:rPr>
      <w:rFonts w:ascii="Arial" w:eastAsia="Times New Roman" w:hAnsi="Arial" w:cs="Arial"/>
      <w:spacing w:val="-5"/>
      <w:sz w:val="20"/>
      <w:szCs w:val="20"/>
    </w:rPr>
  </w:style>
  <w:style w:type="paragraph" w:styleId="42">
    <w:name w:val="List Bullet 4"/>
    <w:basedOn w:val="a2"/>
    <w:autoRedefine/>
    <w:semiHidden/>
    <w:rsid w:val="00915AB8"/>
    <w:pPr>
      <w:tabs>
        <w:tab w:val="num" w:pos="552"/>
      </w:tabs>
      <w:spacing w:after="240" w:line="240" w:lineRule="atLeast"/>
      <w:ind w:left="2520" w:hanging="552"/>
    </w:pPr>
    <w:rPr>
      <w:rFonts w:ascii="Arial" w:eastAsia="Times New Roman" w:hAnsi="Arial" w:cs="Arial"/>
      <w:spacing w:val="-5"/>
      <w:sz w:val="20"/>
      <w:szCs w:val="20"/>
    </w:rPr>
  </w:style>
  <w:style w:type="paragraph" w:styleId="52">
    <w:name w:val="List Bullet 5"/>
    <w:basedOn w:val="a2"/>
    <w:autoRedefine/>
    <w:semiHidden/>
    <w:rsid w:val="00915AB8"/>
    <w:pPr>
      <w:tabs>
        <w:tab w:val="num" w:pos="552"/>
      </w:tabs>
      <w:spacing w:after="240" w:line="240" w:lineRule="atLeast"/>
      <w:ind w:left="2880" w:hanging="552"/>
    </w:pPr>
    <w:rPr>
      <w:rFonts w:ascii="Arial" w:eastAsia="Times New Roman" w:hAnsi="Arial" w:cs="Arial"/>
      <w:spacing w:val="-5"/>
      <w:sz w:val="20"/>
      <w:szCs w:val="20"/>
    </w:rPr>
  </w:style>
  <w:style w:type="paragraph" w:styleId="afff9">
    <w:name w:val="List Continue"/>
    <w:basedOn w:val="afff7"/>
    <w:semiHidden/>
    <w:rsid w:val="00915AB8"/>
    <w:pPr>
      <w:ind w:firstLine="0"/>
    </w:pPr>
  </w:style>
  <w:style w:type="paragraph" w:styleId="2a">
    <w:name w:val="List Continue 2"/>
    <w:basedOn w:val="afff9"/>
    <w:semiHidden/>
    <w:rsid w:val="00915AB8"/>
    <w:pPr>
      <w:ind w:left="2160"/>
    </w:pPr>
  </w:style>
  <w:style w:type="paragraph" w:styleId="38">
    <w:name w:val="List Continue 3"/>
    <w:basedOn w:val="afff9"/>
    <w:semiHidden/>
    <w:rsid w:val="00915AB8"/>
    <w:pPr>
      <w:ind w:left="2520"/>
    </w:pPr>
  </w:style>
  <w:style w:type="paragraph" w:styleId="43">
    <w:name w:val="List Continue 4"/>
    <w:basedOn w:val="afff9"/>
    <w:semiHidden/>
    <w:rsid w:val="00915AB8"/>
    <w:pPr>
      <w:ind w:left="2880"/>
    </w:pPr>
  </w:style>
  <w:style w:type="paragraph" w:styleId="53">
    <w:name w:val="List Continue 5"/>
    <w:basedOn w:val="afff9"/>
    <w:semiHidden/>
    <w:rsid w:val="00915AB8"/>
    <w:pPr>
      <w:ind w:left="3240"/>
    </w:pPr>
  </w:style>
  <w:style w:type="paragraph" w:styleId="afffa">
    <w:name w:val="List Number"/>
    <w:basedOn w:val="a2"/>
    <w:semiHidden/>
    <w:rsid w:val="00915AB8"/>
    <w:pPr>
      <w:spacing w:before="100" w:beforeAutospacing="1" w:after="100" w:afterAutospacing="1" w:line="360" w:lineRule="auto"/>
      <w:ind w:firstLine="709"/>
    </w:pPr>
    <w:rPr>
      <w:rFonts w:eastAsia="Times New Roman"/>
      <w:sz w:val="28"/>
      <w:szCs w:val="28"/>
      <w:lang w:eastAsia="ru-RU"/>
    </w:rPr>
  </w:style>
  <w:style w:type="paragraph" w:styleId="2b">
    <w:name w:val="List Number 2"/>
    <w:basedOn w:val="afffa"/>
    <w:semiHidden/>
    <w:rsid w:val="00915AB8"/>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a"/>
    <w:semiHidden/>
    <w:rsid w:val="00915AB8"/>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4">
    <w:name w:val="List Number 4"/>
    <w:basedOn w:val="afffa"/>
    <w:semiHidden/>
    <w:rsid w:val="00915AB8"/>
    <w:pPr>
      <w:spacing w:before="0" w:beforeAutospacing="0" w:after="240" w:afterAutospacing="0" w:line="240" w:lineRule="atLeast"/>
      <w:ind w:left="2520" w:hanging="360"/>
    </w:pPr>
    <w:rPr>
      <w:rFonts w:ascii="Arial" w:hAnsi="Arial" w:cs="Arial"/>
      <w:spacing w:val="-5"/>
      <w:sz w:val="20"/>
      <w:szCs w:val="20"/>
      <w:lang w:eastAsia="en-US"/>
    </w:rPr>
  </w:style>
  <w:style w:type="paragraph" w:styleId="54">
    <w:name w:val="List Number 5"/>
    <w:basedOn w:val="afffa"/>
    <w:semiHidden/>
    <w:rsid w:val="00915AB8"/>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b">
    <w:name w:val="Normal Indent"/>
    <w:basedOn w:val="a2"/>
    <w:semiHidden/>
    <w:rsid w:val="00915AB8"/>
    <w:pPr>
      <w:spacing w:line="360" w:lineRule="auto"/>
      <w:ind w:left="1440" w:firstLine="709"/>
    </w:pPr>
    <w:rPr>
      <w:rFonts w:ascii="Arial" w:eastAsia="Times New Roman" w:hAnsi="Arial" w:cs="Arial"/>
      <w:spacing w:val="-5"/>
      <w:sz w:val="20"/>
      <w:szCs w:val="20"/>
    </w:rPr>
  </w:style>
  <w:style w:type="paragraph" w:customStyle="1" w:styleId="afffc">
    <w:name w:val="Подзаголовок части"/>
    <w:basedOn w:val="a2"/>
    <w:next w:val="a0"/>
    <w:semiHidden/>
    <w:rsid w:val="00915AB8"/>
    <w:pPr>
      <w:keepNext/>
      <w:spacing w:before="360" w:line="360" w:lineRule="auto"/>
      <w:ind w:left="1080" w:firstLine="709"/>
    </w:pPr>
    <w:rPr>
      <w:rFonts w:ascii="Arial" w:eastAsia="Times New Roman" w:hAnsi="Arial" w:cs="Arial"/>
      <w:i/>
      <w:iCs/>
      <w:spacing w:val="-5"/>
      <w:kern w:val="28"/>
      <w:sz w:val="26"/>
      <w:szCs w:val="26"/>
    </w:rPr>
  </w:style>
  <w:style w:type="paragraph" w:customStyle="1" w:styleId="afffd">
    <w:name w:val="Обратный адрес"/>
    <w:basedOn w:val="a2"/>
    <w:semiHidden/>
    <w:rsid w:val="00915AB8"/>
    <w:pPr>
      <w:keepLines/>
      <w:framePr w:w="5160" w:h="840" w:wrap="notBeside" w:vAnchor="page" w:hAnchor="page" w:x="6121" w:y="915" w:anchorLock="1"/>
      <w:tabs>
        <w:tab w:val="left" w:pos="2160"/>
      </w:tabs>
      <w:spacing w:line="160" w:lineRule="atLeast"/>
      <w:ind w:firstLine="709"/>
    </w:pPr>
    <w:rPr>
      <w:rFonts w:ascii="Arial" w:eastAsia="Times New Roman" w:hAnsi="Arial" w:cs="Arial"/>
      <w:sz w:val="14"/>
      <w:szCs w:val="14"/>
    </w:rPr>
  </w:style>
  <w:style w:type="paragraph" w:customStyle="1" w:styleId="afffe">
    <w:name w:val="Название раздела"/>
    <w:basedOn w:val="a2"/>
    <w:next w:val="a0"/>
    <w:semiHidden/>
    <w:rsid w:val="00915AB8"/>
    <w:pPr>
      <w:pBdr>
        <w:bottom w:val="single" w:sz="6" w:space="2" w:color="auto"/>
      </w:pBdr>
      <w:spacing w:before="360" w:after="960" w:line="360" w:lineRule="auto"/>
      <w:ind w:firstLine="709"/>
    </w:pPr>
    <w:rPr>
      <w:rFonts w:ascii="Arial Black" w:eastAsia="Times New Roman" w:hAnsi="Arial Black" w:cs="Arial Black"/>
      <w:spacing w:val="-35"/>
      <w:sz w:val="54"/>
      <w:szCs w:val="54"/>
      <w:lang w:eastAsia="ru-RU"/>
    </w:rPr>
  </w:style>
  <w:style w:type="paragraph" w:customStyle="1" w:styleId="affff">
    <w:name w:val="Подзаголовок титульного листа"/>
    <w:basedOn w:val="a2"/>
    <w:next w:val="a0"/>
    <w:semiHidden/>
    <w:rsid w:val="00915AB8"/>
    <w:pPr>
      <w:pBdr>
        <w:top w:val="single" w:sz="6" w:space="24" w:color="auto"/>
      </w:pBdr>
      <w:spacing w:line="480" w:lineRule="atLeast"/>
      <w:ind w:left="835" w:right="835" w:firstLine="709"/>
    </w:pPr>
    <w:rPr>
      <w:rFonts w:ascii="Arial" w:eastAsia="Times New Roman" w:hAnsi="Arial" w:cs="Arial"/>
      <w:b/>
      <w:bCs/>
      <w:spacing w:val="-30"/>
      <w:sz w:val="48"/>
      <w:szCs w:val="48"/>
      <w:lang w:eastAsia="ru-RU"/>
    </w:rPr>
  </w:style>
  <w:style w:type="character" w:customStyle="1" w:styleId="affff0">
    <w:name w:val="Надстрочный"/>
    <w:semiHidden/>
    <w:rsid w:val="00915AB8"/>
    <w:rPr>
      <w:b/>
      <w:bCs/>
      <w:vertAlign w:val="superscript"/>
    </w:rPr>
  </w:style>
  <w:style w:type="character" w:styleId="HTML">
    <w:name w:val="HTML Sample"/>
    <w:semiHidden/>
    <w:rsid w:val="00915AB8"/>
    <w:rPr>
      <w:rFonts w:ascii="Courier New" w:hAnsi="Courier New" w:cs="Courier New"/>
      <w:lang w:val="ru-RU"/>
    </w:rPr>
  </w:style>
  <w:style w:type="paragraph" w:styleId="2c">
    <w:name w:val="envelope return"/>
    <w:basedOn w:val="a2"/>
    <w:semiHidden/>
    <w:rsid w:val="00915AB8"/>
    <w:pPr>
      <w:spacing w:line="360" w:lineRule="auto"/>
      <w:ind w:left="1080" w:firstLine="709"/>
    </w:pPr>
    <w:rPr>
      <w:rFonts w:ascii="Arial" w:eastAsia="Times New Roman" w:hAnsi="Arial" w:cs="Arial"/>
      <w:spacing w:val="-5"/>
      <w:sz w:val="20"/>
      <w:szCs w:val="20"/>
    </w:rPr>
  </w:style>
  <w:style w:type="character" w:styleId="HTML0">
    <w:name w:val="HTML Definition"/>
    <w:semiHidden/>
    <w:rsid w:val="00915AB8"/>
    <w:rPr>
      <w:i/>
      <w:iCs/>
      <w:lang w:val="ru-RU"/>
    </w:rPr>
  </w:style>
  <w:style w:type="character" w:styleId="HTML1">
    <w:name w:val="HTML Variable"/>
    <w:semiHidden/>
    <w:rsid w:val="00915AB8"/>
    <w:rPr>
      <w:i/>
      <w:iCs/>
      <w:lang w:val="ru-RU"/>
    </w:rPr>
  </w:style>
  <w:style w:type="character" w:styleId="HTML2">
    <w:name w:val="HTML Typewriter"/>
    <w:semiHidden/>
    <w:rsid w:val="00915AB8"/>
    <w:rPr>
      <w:rFonts w:ascii="Courier New" w:hAnsi="Courier New" w:cs="Courier New"/>
      <w:sz w:val="20"/>
      <w:szCs w:val="20"/>
      <w:lang w:val="ru-RU"/>
    </w:rPr>
  </w:style>
  <w:style w:type="paragraph" w:styleId="affff1">
    <w:name w:val="Signature"/>
    <w:basedOn w:val="a2"/>
    <w:link w:val="affff2"/>
    <w:semiHidden/>
    <w:rsid w:val="00915AB8"/>
    <w:pPr>
      <w:spacing w:line="360" w:lineRule="auto"/>
      <w:ind w:left="4252" w:firstLine="709"/>
    </w:pPr>
    <w:rPr>
      <w:rFonts w:ascii="Arial" w:eastAsia="Times New Roman" w:hAnsi="Arial" w:cs="Arial"/>
      <w:spacing w:val="-5"/>
      <w:sz w:val="20"/>
      <w:szCs w:val="20"/>
    </w:rPr>
  </w:style>
  <w:style w:type="character" w:customStyle="1" w:styleId="affff2">
    <w:name w:val="Подпись Знак"/>
    <w:basedOn w:val="a3"/>
    <w:link w:val="affff1"/>
    <w:semiHidden/>
    <w:rsid w:val="00915AB8"/>
    <w:rPr>
      <w:rFonts w:ascii="Arial" w:eastAsia="Times New Roman" w:hAnsi="Arial" w:cs="Arial"/>
      <w:spacing w:val="-5"/>
      <w:sz w:val="20"/>
      <w:szCs w:val="20"/>
    </w:rPr>
  </w:style>
  <w:style w:type="paragraph" w:styleId="affff3">
    <w:name w:val="Salutation"/>
    <w:basedOn w:val="a2"/>
    <w:next w:val="a2"/>
    <w:link w:val="affff4"/>
    <w:semiHidden/>
    <w:rsid w:val="00915AB8"/>
    <w:pPr>
      <w:spacing w:line="360" w:lineRule="auto"/>
      <w:ind w:left="1080" w:firstLine="709"/>
    </w:pPr>
    <w:rPr>
      <w:rFonts w:ascii="Arial" w:eastAsia="Times New Roman" w:hAnsi="Arial" w:cs="Arial"/>
      <w:spacing w:val="-5"/>
      <w:sz w:val="20"/>
      <w:szCs w:val="20"/>
    </w:rPr>
  </w:style>
  <w:style w:type="character" w:customStyle="1" w:styleId="affff4">
    <w:name w:val="Приветствие Знак"/>
    <w:basedOn w:val="a3"/>
    <w:link w:val="affff3"/>
    <w:semiHidden/>
    <w:rsid w:val="00915AB8"/>
    <w:rPr>
      <w:rFonts w:ascii="Arial" w:eastAsia="Times New Roman" w:hAnsi="Arial" w:cs="Arial"/>
      <w:spacing w:val="-5"/>
      <w:sz w:val="20"/>
      <w:szCs w:val="20"/>
    </w:rPr>
  </w:style>
  <w:style w:type="paragraph" w:styleId="affff5">
    <w:name w:val="Closing"/>
    <w:basedOn w:val="a2"/>
    <w:link w:val="affff6"/>
    <w:semiHidden/>
    <w:rsid w:val="00915AB8"/>
    <w:pPr>
      <w:spacing w:line="360" w:lineRule="auto"/>
      <w:ind w:left="4252" w:firstLine="709"/>
    </w:pPr>
    <w:rPr>
      <w:rFonts w:ascii="Arial" w:eastAsia="Times New Roman" w:hAnsi="Arial" w:cs="Arial"/>
      <w:spacing w:val="-5"/>
      <w:sz w:val="20"/>
      <w:szCs w:val="20"/>
    </w:rPr>
  </w:style>
  <w:style w:type="character" w:customStyle="1" w:styleId="affff6">
    <w:name w:val="Прощание Знак"/>
    <w:basedOn w:val="a3"/>
    <w:link w:val="affff5"/>
    <w:semiHidden/>
    <w:rsid w:val="00915AB8"/>
    <w:rPr>
      <w:rFonts w:ascii="Arial" w:eastAsia="Times New Roman" w:hAnsi="Arial" w:cs="Arial"/>
      <w:spacing w:val="-5"/>
      <w:sz w:val="20"/>
      <w:szCs w:val="20"/>
    </w:rPr>
  </w:style>
  <w:style w:type="paragraph" w:styleId="HTML3">
    <w:name w:val="HTML Preformatted"/>
    <w:basedOn w:val="a2"/>
    <w:link w:val="HTML4"/>
    <w:uiPriority w:val="99"/>
    <w:semiHidden/>
    <w:rsid w:val="00915AB8"/>
    <w:pPr>
      <w:spacing w:line="360" w:lineRule="auto"/>
      <w:ind w:left="1080" w:firstLine="709"/>
    </w:pPr>
    <w:rPr>
      <w:rFonts w:ascii="Courier New" w:eastAsia="Times New Roman" w:hAnsi="Courier New" w:cs="Courier New"/>
      <w:spacing w:val="-5"/>
      <w:sz w:val="20"/>
      <w:szCs w:val="20"/>
    </w:rPr>
  </w:style>
  <w:style w:type="character" w:customStyle="1" w:styleId="HTML4">
    <w:name w:val="Стандартный HTML Знак"/>
    <w:basedOn w:val="a3"/>
    <w:link w:val="HTML3"/>
    <w:uiPriority w:val="99"/>
    <w:semiHidden/>
    <w:rsid w:val="00915AB8"/>
    <w:rPr>
      <w:rFonts w:ascii="Courier New" w:eastAsia="Times New Roman" w:hAnsi="Courier New" w:cs="Courier New"/>
      <w:spacing w:val="-5"/>
      <w:sz w:val="20"/>
      <w:szCs w:val="20"/>
    </w:rPr>
  </w:style>
  <w:style w:type="character" w:customStyle="1" w:styleId="45">
    <w:name w:val="Знак4"/>
    <w:semiHidden/>
    <w:locked/>
    <w:rsid w:val="00915AB8"/>
    <w:rPr>
      <w:rFonts w:ascii="Arial" w:hAnsi="Arial" w:cs="Arial"/>
      <w:b/>
      <w:bCs/>
      <w:i/>
      <w:iCs/>
      <w:sz w:val="28"/>
      <w:szCs w:val="28"/>
      <w:lang w:val="ru-RU" w:eastAsia="ru-RU" w:bidi="ar-SA"/>
    </w:rPr>
  </w:style>
  <w:style w:type="paragraph" w:styleId="affff7">
    <w:name w:val="Plain Text"/>
    <w:basedOn w:val="a2"/>
    <w:link w:val="affff8"/>
    <w:uiPriority w:val="99"/>
    <w:rsid w:val="00915AB8"/>
    <w:pPr>
      <w:spacing w:line="360" w:lineRule="auto"/>
      <w:ind w:left="1080" w:firstLine="709"/>
    </w:pPr>
    <w:rPr>
      <w:rFonts w:ascii="Courier New" w:eastAsia="Times New Roman" w:hAnsi="Courier New" w:cs="Courier New"/>
      <w:spacing w:val="-5"/>
      <w:sz w:val="20"/>
      <w:szCs w:val="20"/>
    </w:rPr>
  </w:style>
  <w:style w:type="character" w:customStyle="1" w:styleId="affff8">
    <w:name w:val="Текст Знак"/>
    <w:basedOn w:val="a3"/>
    <w:link w:val="affff7"/>
    <w:uiPriority w:val="99"/>
    <w:rsid w:val="00915AB8"/>
    <w:rPr>
      <w:rFonts w:ascii="Courier New" w:eastAsia="Times New Roman" w:hAnsi="Courier New" w:cs="Courier New"/>
      <w:spacing w:val="-5"/>
      <w:sz w:val="20"/>
      <w:szCs w:val="20"/>
    </w:rPr>
  </w:style>
  <w:style w:type="paragraph" w:styleId="affff9">
    <w:name w:val="E-mail Signature"/>
    <w:basedOn w:val="a2"/>
    <w:link w:val="affffa"/>
    <w:semiHidden/>
    <w:rsid w:val="00915AB8"/>
    <w:pPr>
      <w:spacing w:line="360" w:lineRule="auto"/>
      <w:ind w:left="1080" w:firstLine="709"/>
    </w:pPr>
    <w:rPr>
      <w:rFonts w:ascii="Arial" w:eastAsia="Times New Roman" w:hAnsi="Arial" w:cs="Arial"/>
      <w:spacing w:val="-5"/>
      <w:sz w:val="20"/>
      <w:szCs w:val="20"/>
    </w:rPr>
  </w:style>
  <w:style w:type="character" w:customStyle="1" w:styleId="affffa">
    <w:name w:val="Электронная подпись Знак"/>
    <w:basedOn w:val="a3"/>
    <w:link w:val="affff9"/>
    <w:semiHidden/>
    <w:rsid w:val="00915AB8"/>
    <w:rPr>
      <w:rFonts w:ascii="Arial" w:eastAsia="Times New Roman" w:hAnsi="Arial" w:cs="Arial"/>
      <w:spacing w:val="-5"/>
      <w:sz w:val="20"/>
      <w:szCs w:val="20"/>
    </w:rPr>
  </w:style>
  <w:style w:type="paragraph" w:customStyle="1" w:styleId="affffb">
    <w:name w:val="Обычный в таблице"/>
    <w:basedOn w:val="a2"/>
    <w:link w:val="affffc"/>
    <w:semiHidden/>
    <w:rsid w:val="00915AB8"/>
    <w:pPr>
      <w:spacing w:line="360" w:lineRule="auto"/>
      <w:ind w:firstLine="709"/>
    </w:pPr>
    <w:rPr>
      <w:rFonts w:eastAsia="Times New Roman"/>
      <w:sz w:val="28"/>
      <w:szCs w:val="28"/>
      <w:lang w:eastAsia="ru-RU"/>
    </w:rPr>
  </w:style>
  <w:style w:type="character" w:customStyle="1" w:styleId="1b">
    <w:name w:val="Заголовок_1 Знак Знак Знак"/>
    <w:semiHidden/>
    <w:rsid w:val="00915AB8"/>
    <w:rPr>
      <w:b/>
      <w:caps/>
      <w:sz w:val="24"/>
      <w:szCs w:val="24"/>
      <w:lang w:val="ru-RU" w:eastAsia="ru-RU" w:bidi="ar-SA"/>
    </w:rPr>
  </w:style>
  <w:style w:type="paragraph" w:customStyle="1" w:styleId="ConsTitle">
    <w:name w:val="ConsTitle"/>
    <w:semiHidden/>
    <w:rsid w:val="00915AB8"/>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c">
    <w:name w:val="Стиль1"/>
    <w:basedOn w:val="a2"/>
    <w:semiHidden/>
    <w:rsid w:val="00915AB8"/>
    <w:pPr>
      <w:spacing w:line="360" w:lineRule="auto"/>
      <w:ind w:firstLine="540"/>
      <w:jc w:val="center"/>
    </w:pPr>
    <w:rPr>
      <w:rFonts w:eastAsia="Times New Roman"/>
      <w:b/>
      <w:szCs w:val="24"/>
      <w:lang w:eastAsia="ru-RU"/>
    </w:rPr>
  </w:style>
  <w:style w:type="paragraph" w:customStyle="1" w:styleId="2d">
    <w:name w:val="Стиль2"/>
    <w:basedOn w:val="a2"/>
    <w:next w:val="1c"/>
    <w:semiHidden/>
    <w:rsid w:val="00915AB8"/>
    <w:pPr>
      <w:spacing w:line="360" w:lineRule="auto"/>
      <w:ind w:right="-8" w:firstLine="720"/>
      <w:jc w:val="center"/>
    </w:pPr>
    <w:rPr>
      <w:rFonts w:eastAsia="Times New Roman"/>
      <w:b/>
      <w:caps/>
      <w:szCs w:val="24"/>
      <w:lang w:eastAsia="ru-RU"/>
    </w:rPr>
  </w:style>
  <w:style w:type="numbering" w:styleId="111111">
    <w:name w:val="Outline List 2"/>
    <w:basedOn w:val="a5"/>
    <w:semiHidden/>
    <w:rsid w:val="00915AB8"/>
    <w:pPr>
      <w:numPr>
        <w:numId w:val="1"/>
      </w:numPr>
    </w:pPr>
  </w:style>
  <w:style w:type="numbering" w:styleId="1ai">
    <w:name w:val="Outline List 1"/>
    <w:basedOn w:val="a5"/>
    <w:semiHidden/>
    <w:rsid w:val="00915AB8"/>
    <w:pPr>
      <w:numPr>
        <w:numId w:val="14"/>
      </w:numPr>
    </w:pPr>
  </w:style>
  <w:style w:type="character" w:styleId="affffd">
    <w:name w:val="annotation reference"/>
    <w:semiHidden/>
    <w:rsid w:val="00915AB8"/>
    <w:rPr>
      <w:sz w:val="16"/>
      <w:szCs w:val="16"/>
    </w:rPr>
  </w:style>
  <w:style w:type="paragraph" w:styleId="affffe">
    <w:name w:val="annotation text"/>
    <w:basedOn w:val="a2"/>
    <w:link w:val="afffff"/>
    <w:semiHidden/>
    <w:rsid w:val="00915AB8"/>
    <w:pPr>
      <w:spacing w:line="360" w:lineRule="auto"/>
      <w:ind w:firstLine="680"/>
    </w:pPr>
    <w:rPr>
      <w:rFonts w:eastAsia="Times New Roman"/>
      <w:sz w:val="20"/>
      <w:szCs w:val="20"/>
      <w:lang w:eastAsia="ru-RU"/>
    </w:rPr>
  </w:style>
  <w:style w:type="character" w:customStyle="1" w:styleId="afffff">
    <w:name w:val="Текст примечания Знак"/>
    <w:basedOn w:val="a3"/>
    <w:link w:val="affffe"/>
    <w:semiHidden/>
    <w:rsid w:val="00915AB8"/>
    <w:rPr>
      <w:rFonts w:ascii="Times New Roman" w:eastAsia="Times New Roman" w:hAnsi="Times New Roman" w:cs="Times New Roman"/>
      <w:sz w:val="20"/>
      <w:szCs w:val="20"/>
      <w:lang w:eastAsia="ru-RU"/>
    </w:rPr>
  </w:style>
  <w:style w:type="paragraph" w:styleId="afffff0">
    <w:name w:val="annotation subject"/>
    <w:basedOn w:val="affffe"/>
    <w:next w:val="affffe"/>
    <w:link w:val="afffff1"/>
    <w:semiHidden/>
    <w:rsid w:val="00915AB8"/>
    <w:rPr>
      <w:b/>
      <w:bCs/>
    </w:rPr>
  </w:style>
  <w:style w:type="character" w:customStyle="1" w:styleId="afffff1">
    <w:name w:val="Тема примечания Знак"/>
    <w:basedOn w:val="afffff"/>
    <w:link w:val="afffff0"/>
    <w:semiHidden/>
    <w:rsid w:val="00915AB8"/>
    <w:rPr>
      <w:rFonts w:ascii="Times New Roman" w:eastAsia="Times New Roman" w:hAnsi="Times New Roman" w:cs="Times New Roman"/>
      <w:b/>
      <w:bCs/>
      <w:sz w:val="20"/>
      <w:szCs w:val="20"/>
      <w:lang w:eastAsia="ru-RU"/>
    </w:rPr>
  </w:style>
  <w:style w:type="paragraph" w:styleId="afffff2">
    <w:name w:val="Balloon Text"/>
    <w:basedOn w:val="a2"/>
    <w:link w:val="afffff3"/>
    <w:uiPriority w:val="99"/>
    <w:rsid w:val="00915AB8"/>
    <w:pPr>
      <w:spacing w:line="360" w:lineRule="auto"/>
      <w:ind w:firstLine="680"/>
    </w:pPr>
    <w:rPr>
      <w:rFonts w:ascii="Tahoma" w:eastAsia="Times New Roman" w:hAnsi="Tahoma" w:cs="Tahoma"/>
      <w:sz w:val="16"/>
      <w:szCs w:val="16"/>
      <w:lang w:eastAsia="ru-RU"/>
    </w:rPr>
  </w:style>
  <w:style w:type="character" w:customStyle="1" w:styleId="afffff3">
    <w:name w:val="Текст выноски Знак"/>
    <w:basedOn w:val="a3"/>
    <w:link w:val="afffff2"/>
    <w:uiPriority w:val="99"/>
    <w:rsid w:val="00915AB8"/>
    <w:rPr>
      <w:rFonts w:ascii="Tahoma" w:eastAsia="Times New Roman" w:hAnsi="Tahoma" w:cs="Tahoma"/>
      <w:sz w:val="16"/>
      <w:szCs w:val="16"/>
      <w:lang w:eastAsia="ru-RU"/>
    </w:rPr>
  </w:style>
  <w:style w:type="paragraph" w:customStyle="1" w:styleId="1d">
    <w:name w:val="Заголовок1"/>
    <w:basedOn w:val="a2"/>
    <w:rsid w:val="00915AB8"/>
    <w:pPr>
      <w:tabs>
        <w:tab w:val="left" w:pos="8460"/>
      </w:tabs>
      <w:spacing w:line="360" w:lineRule="auto"/>
      <w:ind w:firstLine="540"/>
      <w:jc w:val="center"/>
    </w:pPr>
    <w:rPr>
      <w:rFonts w:eastAsia="Times New Roman"/>
      <w:caps/>
      <w:szCs w:val="24"/>
      <w:lang w:eastAsia="ru-RU"/>
    </w:rPr>
  </w:style>
  <w:style w:type="paragraph" w:styleId="afffff4">
    <w:name w:val="Document Map"/>
    <w:basedOn w:val="a2"/>
    <w:link w:val="afffff5"/>
    <w:uiPriority w:val="99"/>
    <w:rsid w:val="00915AB8"/>
    <w:pPr>
      <w:shd w:val="clear" w:color="auto" w:fill="000080"/>
      <w:spacing w:line="360" w:lineRule="auto"/>
      <w:ind w:firstLine="709"/>
    </w:pPr>
    <w:rPr>
      <w:rFonts w:ascii="Tahoma" w:eastAsia="Times New Roman" w:hAnsi="Tahoma" w:cs="Tahoma"/>
      <w:sz w:val="28"/>
      <w:szCs w:val="28"/>
      <w:lang w:eastAsia="ru-RU"/>
    </w:rPr>
  </w:style>
  <w:style w:type="character" w:customStyle="1" w:styleId="afffff5">
    <w:name w:val="Схема документа Знак"/>
    <w:basedOn w:val="a3"/>
    <w:link w:val="afffff4"/>
    <w:uiPriority w:val="99"/>
    <w:rsid w:val="00915AB8"/>
    <w:rPr>
      <w:rFonts w:ascii="Tahoma" w:eastAsia="Times New Roman" w:hAnsi="Tahoma" w:cs="Tahoma"/>
      <w:sz w:val="28"/>
      <w:szCs w:val="28"/>
      <w:shd w:val="clear" w:color="auto" w:fill="000080"/>
      <w:lang w:eastAsia="ru-RU"/>
    </w:rPr>
  </w:style>
  <w:style w:type="paragraph" w:customStyle="1" w:styleId="afffff6">
    <w:name w:val="База заголовка"/>
    <w:basedOn w:val="a2"/>
    <w:next w:val="a0"/>
    <w:semiHidden/>
    <w:rsid w:val="00915AB8"/>
    <w:pPr>
      <w:keepNext/>
      <w:keepLines/>
      <w:spacing w:before="140" w:line="220" w:lineRule="atLeast"/>
      <w:ind w:left="1080" w:firstLine="709"/>
    </w:pPr>
    <w:rPr>
      <w:rFonts w:ascii="Arial" w:eastAsia="Times New Roman" w:hAnsi="Arial" w:cs="Arial"/>
      <w:spacing w:val="-4"/>
      <w:kern w:val="28"/>
      <w:sz w:val="22"/>
    </w:rPr>
  </w:style>
  <w:style w:type="paragraph" w:customStyle="1" w:styleId="afffff7">
    <w:name w:val="Цитаты"/>
    <w:basedOn w:val="a2"/>
    <w:semiHidden/>
    <w:rsid w:val="00915AB8"/>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pPr>
    <w:rPr>
      <w:rFonts w:ascii="Arial Narrow" w:eastAsia="Times New Roman" w:hAnsi="Arial Narrow" w:cs="Arial Narrow"/>
      <w:spacing w:val="-5"/>
      <w:sz w:val="20"/>
      <w:szCs w:val="20"/>
    </w:rPr>
  </w:style>
  <w:style w:type="paragraph" w:customStyle="1" w:styleId="afffff8">
    <w:name w:val="Заголовок части"/>
    <w:basedOn w:val="a2"/>
    <w:semiHidden/>
    <w:rsid w:val="00915AB8"/>
    <w:pPr>
      <w:shd w:val="solid" w:color="auto" w:fill="auto"/>
      <w:spacing w:line="660" w:lineRule="exact"/>
      <w:ind w:firstLine="709"/>
      <w:jc w:val="center"/>
    </w:pPr>
    <w:rPr>
      <w:rFonts w:ascii="Arial Black" w:eastAsia="Times New Roman" w:hAnsi="Arial Black" w:cs="Arial Black"/>
      <w:color w:val="FFFFFF"/>
      <w:spacing w:val="-40"/>
      <w:sz w:val="84"/>
      <w:szCs w:val="84"/>
    </w:rPr>
  </w:style>
  <w:style w:type="paragraph" w:customStyle="1" w:styleId="afffff9">
    <w:name w:val="Заголовок главы"/>
    <w:basedOn w:val="a2"/>
    <w:semiHidden/>
    <w:rsid w:val="00915AB8"/>
    <w:pPr>
      <w:spacing w:line="360" w:lineRule="auto"/>
      <w:ind w:firstLine="709"/>
      <w:jc w:val="center"/>
    </w:pPr>
    <w:rPr>
      <w:rFonts w:eastAsia="Times New Roman"/>
      <w:caps/>
      <w:szCs w:val="24"/>
      <w:lang w:eastAsia="ru-RU"/>
    </w:rPr>
  </w:style>
  <w:style w:type="paragraph" w:customStyle="1" w:styleId="afffffa">
    <w:name w:val="База сноски"/>
    <w:basedOn w:val="a2"/>
    <w:semiHidden/>
    <w:rsid w:val="00915AB8"/>
    <w:pPr>
      <w:keepLines/>
      <w:spacing w:line="200" w:lineRule="atLeast"/>
      <w:ind w:left="1080" w:firstLine="709"/>
    </w:pPr>
    <w:rPr>
      <w:rFonts w:ascii="Arial" w:eastAsia="Times New Roman" w:hAnsi="Arial" w:cs="Arial"/>
      <w:spacing w:val="-5"/>
      <w:sz w:val="16"/>
      <w:szCs w:val="16"/>
    </w:rPr>
  </w:style>
  <w:style w:type="paragraph" w:customStyle="1" w:styleId="afffffb">
    <w:name w:val="Заголовок титульного листа"/>
    <w:basedOn w:val="afffff6"/>
    <w:next w:val="a2"/>
    <w:semiHidden/>
    <w:rsid w:val="00915AB8"/>
    <w:pPr>
      <w:pBdr>
        <w:top w:val="single" w:sz="48" w:space="31" w:color="auto"/>
      </w:pBdr>
      <w:tabs>
        <w:tab w:val="left" w:pos="0"/>
      </w:tabs>
      <w:spacing w:before="240" w:after="500" w:line="640" w:lineRule="exact"/>
      <w:ind w:left="0"/>
    </w:pPr>
    <w:rPr>
      <w:rFonts w:ascii="Arial Black" w:hAnsi="Arial Black" w:cs="Arial Black"/>
      <w:b/>
      <w:bCs/>
      <w:spacing w:val="-48"/>
      <w:sz w:val="64"/>
      <w:szCs w:val="64"/>
    </w:rPr>
  </w:style>
  <w:style w:type="paragraph" w:customStyle="1" w:styleId="1e">
    <w:name w:val="Маркированный_1 Знак"/>
    <w:basedOn w:val="a2"/>
    <w:link w:val="120"/>
    <w:semiHidden/>
    <w:locked/>
    <w:rsid w:val="00915AB8"/>
    <w:pPr>
      <w:tabs>
        <w:tab w:val="num" w:pos="2858"/>
      </w:tabs>
      <w:spacing w:line="360" w:lineRule="auto"/>
      <w:ind w:left="2858" w:hanging="360"/>
    </w:pPr>
    <w:rPr>
      <w:rFonts w:eastAsia="Times New Roman"/>
      <w:szCs w:val="24"/>
      <w:lang w:eastAsia="ru-RU"/>
    </w:rPr>
  </w:style>
  <w:style w:type="paragraph" w:customStyle="1" w:styleId="afffffc">
    <w:name w:val="База верхнего колонтитула"/>
    <w:basedOn w:val="a2"/>
    <w:semiHidden/>
    <w:rsid w:val="00915AB8"/>
    <w:pPr>
      <w:keepLines/>
      <w:tabs>
        <w:tab w:val="center" w:pos="4320"/>
        <w:tab w:val="right" w:pos="8640"/>
      </w:tabs>
      <w:spacing w:line="190" w:lineRule="atLeast"/>
      <w:ind w:left="1080" w:firstLine="709"/>
    </w:pPr>
    <w:rPr>
      <w:rFonts w:ascii="Arial" w:eastAsia="Times New Roman" w:hAnsi="Arial" w:cs="Arial"/>
      <w:caps/>
      <w:spacing w:val="-5"/>
      <w:sz w:val="15"/>
      <w:szCs w:val="15"/>
    </w:rPr>
  </w:style>
  <w:style w:type="paragraph" w:customStyle="1" w:styleId="afffffd">
    <w:name w:val="Верхний колонтитул (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e">
    <w:name w:val="Верхний колонтитул (первый)"/>
    <w:basedOn w:val="aff3"/>
    <w:semiHidden/>
    <w:rsid w:val="00915AB8"/>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
    <w:name w:val="Верхний колонтитул (нечетный)"/>
    <w:basedOn w:val="aff3"/>
    <w:semiHidden/>
    <w:rsid w:val="00915AB8"/>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0">
    <w:name w:val="База указателя"/>
    <w:basedOn w:val="a2"/>
    <w:semiHidden/>
    <w:rsid w:val="00915AB8"/>
    <w:pPr>
      <w:spacing w:line="240" w:lineRule="atLeast"/>
      <w:ind w:left="360" w:hanging="360"/>
    </w:pPr>
    <w:rPr>
      <w:rFonts w:ascii="Arial" w:eastAsia="Times New Roman" w:hAnsi="Arial" w:cs="Arial"/>
      <w:spacing w:val="-5"/>
      <w:sz w:val="18"/>
      <w:szCs w:val="18"/>
    </w:rPr>
  </w:style>
  <w:style w:type="character" w:customStyle="1" w:styleId="affffff1">
    <w:name w:val="Вступление"/>
    <w:semiHidden/>
    <w:rsid w:val="00915AB8"/>
    <w:rPr>
      <w:rFonts w:ascii="Arial Black" w:hAnsi="Arial Black" w:cs="Arial Black"/>
      <w:spacing w:val="-4"/>
      <w:sz w:val="18"/>
      <w:szCs w:val="18"/>
    </w:rPr>
  </w:style>
  <w:style w:type="character" w:customStyle="1" w:styleId="120">
    <w:name w:val="Маркированный_1 Знак Знак2"/>
    <w:link w:val="1e"/>
    <w:semiHidden/>
    <w:rsid w:val="00915AB8"/>
    <w:rPr>
      <w:rFonts w:ascii="Times New Roman" w:eastAsia="Times New Roman" w:hAnsi="Times New Roman" w:cs="Times New Roman"/>
      <w:sz w:val="24"/>
      <w:szCs w:val="24"/>
      <w:lang w:eastAsia="ru-RU"/>
    </w:rPr>
  </w:style>
  <w:style w:type="paragraph" w:styleId="affffff2">
    <w:name w:val="Message Header"/>
    <w:basedOn w:val="a0"/>
    <w:link w:val="affffff3"/>
    <w:semiHidden/>
    <w:rsid w:val="00915AB8"/>
    <w:pPr>
      <w:keepLines/>
      <w:numPr>
        <w:numId w:val="0"/>
      </w:numPr>
      <w:tabs>
        <w:tab w:val="left" w:pos="3600"/>
        <w:tab w:val="left" w:pos="4680"/>
      </w:tabs>
      <w:spacing w:before="0" w:line="280" w:lineRule="exact"/>
      <w:ind w:left="1080" w:right="2160" w:hanging="1080"/>
    </w:pPr>
    <w:rPr>
      <w:rFonts w:ascii="Arial" w:hAnsi="Arial" w:cs="Arial"/>
      <w:sz w:val="22"/>
      <w:szCs w:val="22"/>
    </w:rPr>
  </w:style>
  <w:style w:type="character" w:customStyle="1" w:styleId="affffff3">
    <w:name w:val="Шапка Знак"/>
    <w:basedOn w:val="a3"/>
    <w:link w:val="affffff2"/>
    <w:semiHidden/>
    <w:rsid w:val="00915AB8"/>
    <w:rPr>
      <w:rFonts w:ascii="Arial" w:eastAsia="Times New Roman" w:hAnsi="Arial" w:cs="Arial"/>
    </w:rPr>
  </w:style>
  <w:style w:type="character" w:customStyle="1" w:styleId="affffff4">
    <w:name w:val="Девиз"/>
    <w:semiHidden/>
    <w:rsid w:val="00915AB8"/>
    <w:rPr>
      <w:i/>
      <w:iCs/>
      <w:spacing w:val="-6"/>
      <w:sz w:val="24"/>
      <w:szCs w:val="24"/>
      <w:lang w:val="ru-RU"/>
    </w:rPr>
  </w:style>
  <w:style w:type="paragraph" w:customStyle="1" w:styleId="affffff5">
    <w:name w:val="База оглавления"/>
    <w:basedOn w:val="a2"/>
    <w:semiHidden/>
    <w:rsid w:val="00915AB8"/>
    <w:pPr>
      <w:tabs>
        <w:tab w:val="right" w:leader="dot" w:pos="6480"/>
      </w:tabs>
      <w:spacing w:after="240" w:line="240" w:lineRule="atLeast"/>
      <w:ind w:firstLine="709"/>
    </w:pPr>
    <w:rPr>
      <w:rFonts w:ascii="Arial" w:eastAsia="Times New Roman" w:hAnsi="Arial" w:cs="Arial"/>
      <w:spacing w:val="-5"/>
      <w:sz w:val="20"/>
      <w:szCs w:val="20"/>
    </w:rPr>
  </w:style>
  <w:style w:type="paragraph" w:styleId="HTML5">
    <w:name w:val="HTML Address"/>
    <w:basedOn w:val="a2"/>
    <w:link w:val="HTML6"/>
    <w:semiHidden/>
    <w:rsid w:val="00915AB8"/>
    <w:pPr>
      <w:spacing w:line="360" w:lineRule="auto"/>
      <w:ind w:left="1080" w:firstLine="709"/>
    </w:pPr>
    <w:rPr>
      <w:rFonts w:ascii="Arial" w:eastAsia="Times New Roman" w:hAnsi="Arial" w:cs="Arial"/>
      <w:i/>
      <w:iCs/>
      <w:spacing w:val="-5"/>
      <w:sz w:val="20"/>
      <w:szCs w:val="20"/>
    </w:rPr>
  </w:style>
  <w:style w:type="character" w:customStyle="1" w:styleId="HTML6">
    <w:name w:val="Адрес HTML Знак"/>
    <w:basedOn w:val="a3"/>
    <w:link w:val="HTML5"/>
    <w:semiHidden/>
    <w:rsid w:val="00915AB8"/>
    <w:rPr>
      <w:rFonts w:ascii="Arial" w:eastAsia="Times New Roman" w:hAnsi="Arial" w:cs="Arial"/>
      <w:i/>
      <w:iCs/>
      <w:spacing w:val="-5"/>
      <w:sz w:val="20"/>
      <w:szCs w:val="20"/>
    </w:rPr>
  </w:style>
  <w:style w:type="paragraph" w:styleId="affffff6">
    <w:name w:val="envelope address"/>
    <w:basedOn w:val="a2"/>
    <w:semiHidden/>
    <w:rsid w:val="00915AB8"/>
    <w:pPr>
      <w:framePr w:w="7920" w:h="1980" w:hRule="exact" w:hSpace="180" w:wrap="auto" w:hAnchor="page" w:xAlign="center" w:yAlign="bottom"/>
      <w:spacing w:line="360" w:lineRule="auto"/>
      <w:ind w:left="2880" w:firstLine="709"/>
    </w:pPr>
    <w:rPr>
      <w:rFonts w:ascii="Arial" w:eastAsia="Times New Roman" w:hAnsi="Arial" w:cs="Arial"/>
      <w:spacing w:val="-5"/>
      <w:sz w:val="28"/>
      <w:szCs w:val="28"/>
    </w:rPr>
  </w:style>
  <w:style w:type="character" w:styleId="HTML7">
    <w:name w:val="HTML Acronym"/>
    <w:semiHidden/>
    <w:rsid w:val="00915AB8"/>
    <w:rPr>
      <w:lang w:val="ru-RU"/>
    </w:rPr>
  </w:style>
  <w:style w:type="paragraph" w:styleId="affffff7">
    <w:name w:val="Date"/>
    <w:basedOn w:val="a2"/>
    <w:next w:val="a2"/>
    <w:link w:val="affffff8"/>
    <w:semiHidden/>
    <w:rsid w:val="00915AB8"/>
    <w:pPr>
      <w:spacing w:line="360" w:lineRule="auto"/>
      <w:ind w:left="1080" w:firstLine="709"/>
    </w:pPr>
    <w:rPr>
      <w:rFonts w:ascii="Arial" w:eastAsia="Times New Roman" w:hAnsi="Arial" w:cs="Arial"/>
      <w:spacing w:val="-5"/>
      <w:sz w:val="20"/>
      <w:szCs w:val="20"/>
    </w:rPr>
  </w:style>
  <w:style w:type="character" w:customStyle="1" w:styleId="affffff8">
    <w:name w:val="Дата Знак"/>
    <w:basedOn w:val="a3"/>
    <w:link w:val="affffff7"/>
    <w:semiHidden/>
    <w:rsid w:val="00915AB8"/>
    <w:rPr>
      <w:rFonts w:ascii="Arial" w:eastAsia="Times New Roman" w:hAnsi="Arial" w:cs="Arial"/>
      <w:spacing w:val="-5"/>
      <w:sz w:val="20"/>
      <w:szCs w:val="20"/>
    </w:rPr>
  </w:style>
  <w:style w:type="paragraph" w:styleId="affffff9">
    <w:name w:val="Note Heading"/>
    <w:basedOn w:val="a2"/>
    <w:next w:val="a2"/>
    <w:link w:val="affffffa"/>
    <w:semiHidden/>
    <w:rsid w:val="00915AB8"/>
    <w:pPr>
      <w:spacing w:line="360" w:lineRule="auto"/>
      <w:ind w:left="1080" w:firstLine="709"/>
    </w:pPr>
    <w:rPr>
      <w:rFonts w:ascii="Arial" w:eastAsia="Times New Roman" w:hAnsi="Arial" w:cs="Arial"/>
      <w:spacing w:val="-5"/>
      <w:sz w:val="20"/>
      <w:szCs w:val="20"/>
    </w:rPr>
  </w:style>
  <w:style w:type="character" w:customStyle="1" w:styleId="affffffa">
    <w:name w:val="Заголовок записки Знак"/>
    <w:basedOn w:val="a3"/>
    <w:link w:val="affffff9"/>
    <w:semiHidden/>
    <w:rsid w:val="00915AB8"/>
    <w:rPr>
      <w:rFonts w:ascii="Arial" w:eastAsia="Times New Roman" w:hAnsi="Arial" w:cs="Arial"/>
      <w:spacing w:val="-5"/>
      <w:sz w:val="20"/>
      <w:szCs w:val="20"/>
    </w:rPr>
  </w:style>
  <w:style w:type="character" w:styleId="HTML8">
    <w:name w:val="HTML Keyboard"/>
    <w:semiHidden/>
    <w:rsid w:val="00915AB8"/>
    <w:rPr>
      <w:rFonts w:ascii="Courier New" w:hAnsi="Courier New" w:cs="Courier New"/>
      <w:sz w:val="20"/>
      <w:szCs w:val="20"/>
      <w:lang w:val="ru-RU"/>
    </w:rPr>
  </w:style>
  <w:style w:type="character" w:styleId="HTML9">
    <w:name w:val="HTML Code"/>
    <w:semiHidden/>
    <w:rsid w:val="00915AB8"/>
    <w:rPr>
      <w:rFonts w:ascii="Courier New" w:hAnsi="Courier New" w:cs="Courier New"/>
      <w:sz w:val="20"/>
      <w:szCs w:val="20"/>
      <w:lang w:val="ru-RU"/>
    </w:rPr>
  </w:style>
  <w:style w:type="paragraph" w:styleId="affffffb">
    <w:name w:val="Body Text First Indent"/>
    <w:basedOn w:val="a0"/>
    <w:link w:val="affffffc"/>
    <w:uiPriority w:val="99"/>
    <w:rsid w:val="00915AB8"/>
    <w:pPr>
      <w:numPr>
        <w:numId w:val="0"/>
      </w:numPr>
      <w:spacing w:before="0" w:line="360" w:lineRule="auto"/>
      <w:ind w:left="1080" w:firstLine="210"/>
    </w:pPr>
    <w:rPr>
      <w:rFonts w:ascii="Arial" w:hAnsi="Arial" w:cs="Arial"/>
      <w:spacing w:val="-5"/>
      <w:sz w:val="20"/>
      <w:szCs w:val="20"/>
    </w:rPr>
  </w:style>
  <w:style w:type="character" w:customStyle="1" w:styleId="affffffc">
    <w:name w:val="Красная строка Знак"/>
    <w:basedOn w:val="af4"/>
    <w:link w:val="affffffb"/>
    <w:uiPriority w:val="99"/>
    <w:rsid w:val="00915AB8"/>
    <w:rPr>
      <w:rFonts w:ascii="Arial" w:eastAsia="Times New Roman" w:hAnsi="Arial" w:cs="Arial"/>
      <w:spacing w:val="-5"/>
      <w:sz w:val="20"/>
      <w:szCs w:val="20"/>
    </w:rPr>
  </w:style>
  <w:style w:type="paragraph" w:styleId="2e">
    <w:name w:val="Body Text First Indent 2"/>
    <w:basedOn w:val="afc"/>
    <w:link w:val="2f"/>
    <w:semiHidden/>
    <w:rsid w:val="00915AB8"/>
    <w:pPr>
      <w:spacing w:line="360" w:lineRule="auto"/>
      <w:ind w:firstLine="210"/>
      <w:jc w:val="left"/>
    </w:pPr>
    <w:rPr>
      <w:rFonts w:ascii="Arial" w:eastAsia="Times New Roman" w:hAnsi="Arial" w:cs="Arial"/>
      <w:spacing w:val="-5"/>
      <w:sz w:val="20"/>
      <w:szCs w:val="20"/>
    </w:rPr>
  </w:style>
  <w:style w:type="character" w:customStyle="1" w:styleId="2f">
    <w:name w:val="Красная строка 2 Знак"/>
    <w:basedOn w:val="afb"/>
    <w:link w:val="2e"/>
    <w:semiHidden/>
    <w:rsid w:val="00915AB8"/>
    <w:rPr>
      <w:rFonts w:ascii="Arial" w:eastAsia="Times New Roman" w:hAnsi="Arial" w:cs="Arial"/>
      <w:spacing w:val="-5"/>
      <w:sz w:val="20"/>
      <w:szCs w:val="20"/>
    </w:rPr>
  </w:style>
  <w:style w:type="character" w:styleId="HTMLa">
    <w:name w:val="HTML Cite"/>
    <w:semiHidden/>
    <w:rsid w:val="00915AB8"/>
    <w:rPr>
      <w:i/>
      <w:iCs/>
      <w:lang w:val="ru-RU"/>
    </w:rPr>
  </w:style>
  <w:style w:type="paragraph" w:customStyle="1" w:styleId="1f">
    <w:name w:val="Название объекта1"/>
    <w:basedOn w:val="a2"/>
    <w:semiHidden/>
    <w:rsid w:val="00915AB8"/>
    <w:pPr>
      <w:spacing w:line="360" w:lineRule="auto"/>
      <w:ind w:left="1080" w:firstLine="709"/>
    </w:pPr>
    <w:rPr>
      <w:rFonts w:ascii="Arial" w:eastAsia="Times New Roman" w:hAnsi="Arial" w:cs="Arial"/>
      <w:spacing w:val="-5"/>
      <w:sz w:val="20"/>
      <w:szCs w:val="20"/>
      <w:lang w:eastAsia="ru-RU"/>
    </w:rPr>
  </w:style>
  <w:style w:type="character" w:customStyle="1" w:styleId="1f0">
    <w:name w:val="Знак1"/>
    <w:semiHidden/>
    <w:rsid w:val="00915AB8"/>
    <w:rPr>
      <w:rFonts w:ascii="Arial" w:hAnsi="Arial" w:cs="Arial"/>
      <w:b/>
      <w:bCs/>
      <w:i/>
      <w:iCs/>
      <w:sz w:val="28"/>
      <w:szCs w:val="28"/>
      <w:lang w:val="ru-RU" w:eastAsia="ru-RU" w:bidi="ar-SA"/>
    </w:rPr>
  </w:style>
  <w:style w:type="paragraph" w:styleId="46">
    <w:name w:val="toc 4"/>
    <w:basedOn w:val="a2"/>
    <w:next w:val="a2"/>
    <w:autoRedefine/>
    <w:uiPriority w:val="39"/>
    <w:rsid w:val="00915AB8"/>
    <w:pPr>
      <w:spacing w:line="360" w:lineRule="auto"/>
      <w:ind w:left="840" w:firstLine="709"/>
    </w:pPr>
    <w:rPr>
      <w:rFonts w:eastAsia="Times New Roman"/>
      <w:sz w:val="18"/>
      <w:szCs w:val="18"/>
      <w:lang w:eastAsia="ru-RU"/>
    </w:rPr>
  </w:style>
  <w:style w:type="paragraph" w:styleId="55">
    <w:name w:val="toc 5"/>
    <w:basedOn w:val="a2"/>
    <w:next w:val="a2"/>
    <w:autoRedefine/>
    <w:uiPriority w:val="39"/>
    <w:rsid w:val="00915AB8"/>
    <w:pPr>
      <w:spacing w:line="360" w:lineRule="auto"/>
      <w:ind w:left="1120" w:firstLine="709"/>
    </w:pPr>
    <w:rPr>
      <w:rFonts w:eastAsia="Times New Roman"/>
      <w:sz w:val="18"/>
      <w:szCs w:val="18"/>
      <w:lang w:eastAsia="ru-RU"/>
    </w:rPr>
  </w:style>
  <w:style w:type="paragraph" w:styleId="61">
    <w:name w:val="toc 6"/>
    <w:basedOn w:val="a2"/>
    <w:next w:val="a2"/>
    <w:autoRedefine/>
    <w:uiPriority w:val="39"/>
    <w:rsid w:val="00915AB8"/>
    <w:pPr>
      <w:spacing w:line="360" w:lineRule="auto"/>
      <w:ind w:left="1400" w:firstLine="709"/>
    </w:pPr>
    <w:rPr>
      <w:rFonts w:eastAsia="Times New Roman"/>
      <w:sz w:val="18"/>
      <w:szCs w:val="18"/>
      <w:lang w:eastAsia="ru-RU"/>
    </w:rPr>
  </w:style>
  <w:style w:type="paragraph" w:styleId="71">
    <w:name w:val="toc 7"/>
    <w:basedOn w:val="a2"/>
    <w:next w:val="a2"/>
    <w:autoRedefine/>
    <w:uiPriority w:val="39"/>
    <w:rsid w:val="00915AB8"/>
    <w:pPr>
      <w:spacing w:line="360" w:lineRule="auto"/>
      <w:ind w:left="1680" w:firstLine="709"/>
    </w:pPr>
    <w:rPr>
      <w:rFonts w:eastAsia="Times New Roman"/>
      <w:sz w:val="18"/>
      <w:szCs w:val="18"/>
      <w:lang w:eastAsia="ru-RU"/>
    </w:rPr>
  </w:style>
  <w:style w:type="paragraph" w:styleId="81">
    <w:name w:val="toc 8"/>
    <w:basedOn w:val="a2"/>
    <w:next w:val="a2"/>
    <w:autoRedefine/>
    <w:uiPriority w:val="39"/>
    <w:rsid w:val="00915AB8"/>
    <w:pPr>
      <w:spacing w:line="360" w:lineRule="auto"/>
      <w:ind w:left="1960" w:firstLine="709"/>
    </w:pPr>
    <w:rPr>
      <w:rFonts w:eastAsia="Times New Roman"/>
      <w:sz w:val="18"/>
      <w:szCs w:val="18"/>
      <w:lang w:eastAsia="ru-RU"/>
    </w:rPr>
  </w:style>
  <w:style w:type="paragraph" w:styleId="91">
    <w:name w:val="toc 9"/>
    <w:basedOn w:val="a2"/>
    <w:next w:val="a2"/>
    <w:autoRedefine/>
    <w:uiPriority w:val="39"/>
    <w:rsid w:val="00915AB8"/>
    <w:pPr>
      <w:spacing w:line="360" w:lineRule="auto"/>
      <w:ind w:left="2240" w:firstLine="709"/>
    </w:pPr>
    <w:rPr>
      <w:rFonts w:eastAsia="Times New Roman"/>
      <w:sz w:val="18"/>
      <w:szCs w:val="18"/>
      <w:lang w:eastAsia="ru-RU"/>
    </w:rPr>
  </w:style>
  <w:style w:type="paragraph" w:customStyle="1" w:styleId="210">
    <w:name w:val="Основной текст 21"/>
    <w:basedOn w:val="a2"/>
    <w:semiHidden/>
    <w:rsid w:val="00915AB8"/>
    <w:pPr>
      <w:spacing w:line="360" w:lineRule="auto"/>
      <w:ind w:left="426" w:hanging="426"/>
    </w:pPr>
    <w:rPr>
      <w:rFonts w:eastAsia="Times New Roman"/>
      <w:b/>
      <w:sz w:val="28"/>
      <w:szCs w:val="20"/>
      <w:lang w:eastAsia="ru-RU"/>
    </w:rPr>
  </w:style>
  <w:style w:type="paragraph" w:customStyle="1" w:styleId="1f1">
    <w:name w:val="Цитата1"/>
    <w:basedOn w:val="a2"/>
    <w:semiHidden/>
    <w:rsid w:val="00915AB8"/>
    <w:pPr>
      <w:spacing w:line="360" w:lineRule="auto"/>
      <w:ind w:left="526" w:right="43" w:firstLine="709"/>
    </w:pPr>
    <w:rPr>
      <w:rFonts w:eastAsia="Times New Roman"/>
      <w:sz w:val="28"/>
      <w:szCs w:val="20"/>
      <w:lang w:eastAsia="ru-RU"/>
    </w:rPr>
  </w:style>
  <w:style w:type="paragraph" w:customStyle="1" w:styleId="1f2">
    <w:name w:val="Марки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paragraph" w:customStyle="1" w:styleId="1f3">
    <w:name w:val="Нумерованный список1"/>
    <w:basedOn w:val="a2"/>
    <w:semiHidden/>
    <w:rsid w:val="00915AB8"/>
    <w:pPr>
      <w:spacing w:before="100" w:beforeAutospacing="1" w:after="100" w:afterAutospacing="1" w:line="360" w:lineRule="auto"/>
      <w:ind w:firstLine="709"/>
    </w:pPr>
    <w:rPr>
      <w:rFonts w:eastAsia="Times New Roman"/>
      <w:sz w:val="28"/>
      <w:szCs w:val="24"/>
      <w:lang w:eastAsia="ru-RU"/>
    </w:rPr>
  </w:style>
  <w:style w:type="table" w:styleId="-1">
    <w:name w:val="Table Web 1"/>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semiHidden/>
    <w:rsid w:val="00915AB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d">
    <w:name w:val="Table Elegant"/>
    <w:basedOn w:val="a4"/>
    <w:semiHidden/>
    <w:rsid w:val="00915AB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4">
    <w:name w:val="Table Subtle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Classic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915AB8"/>
    <w:pPr>
      <w:spacing w:after="0" w:line="240" w:lineRule="auto"/>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6">
    <w:name w:val="Table 3D effects 1"/>
    <w:basedOn w:val="a4"/>
    <w:semiHidden/>
    <w:rsid w:val="00915AB8"/>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7">
    <w:name w:val="Table Simple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4"/>
    <w:semiHidden/>
    <w:rsid w:val="00915AB8"/>
    <w:pPr>
      <w:spacing w:after="0" w:line="240" w:lineRule="auto"/>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8">
    <w:name w:val="Table Grid 1"/>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semiHidden/>
    <w:rsid w:val="00915AB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semiHidden/>
    <w:rsid w:val="00915AB8"/>
    <w:pPr>
      <w:spacing w:after="0" w:line="240" w:lineRule="auto"/>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semiHidden/>
    <w:rsid w:val="00915AB8"/>
    <w:pPr>
      <w:spacing w:after="0" w:line="240" w:lineRule="auto"/>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e">
    <w:name w:val="Table Contemporary"/>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
    <w:name w:val="Table Professional"/>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f0">
    <w:name w:val="Outline List 3"/>
    <w:basedOn w:val="a5"/>
    <w:semiHidden/>
    <w:rsid w:val="00915AB8"/>
  </w:style>
  <w:style w:type="table" w:styleId="1f9">
    <w:name w:val="Table Columns 1"/>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semiHidden/>
    <w:rsid w:val="00915AB8"/>
    <w:pPr>
      <w:spacing w:after="0" w:line="240" w:lineRule="auto"/>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semiHidden/>
    <w:rsid w:val="00915AB8"/>
    <w:pPr>
      <w:spacing w:after="0" w:line="240" w:lineRule="auto"/>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915AB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1">
    <w:name w:val="Table Theme"/>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a">
    <w:name w:val="Table Colorful 1"/>
    <w:basedOn w:val="a4"/>
    <w:semiHidden/>
    <w:rsid w:val="00915AB8"/>
    <w:pPr>
      <w:spacing w:after="0" w:line="240" w:lineRule="auto"/>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4"/>
    <w:semiHidden/>
    <w:rsid w:val="00915AB8"/>
    <w:pPr>
      <w:spacing w:after="0" w:line="240" w:lineRule="auto"/>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4"/>
    <w:semiHidden/>
    <w:rsid w:val="00915AB8"/>
    <w:pPr>
      <w:spacing w:after="0" w:line="240" w:lineRule="auto"/>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afffffff2">
    <w:name w:val="Таблица"/>
    <w:basedOn w:val="a2"/>
    <w:semiHidden/>
    <w:rsid w:val="00915AB8"/>
    <w:pPr>
      <w:spacing w:line="240" w:lineRule="auto"/>
      <w:ind w:firstLine="0"/>
    </w:pPr>
    <w:rPr>
      <w:rFonts w:eastAsia="Times New Roman"/>
      <w:szCs w:val="24"/>
      <w:lang w:eastAsia="ru-RU"/>
    </w:rPr>
  </w:style>
  <w:style w:type="character" w:customStyle="1" w:styleId="1fb">
    <w:name w:val="Заголовок_1"/>
    <w:semiHidden/>
    <w:rsid w:val="00915AB8"/>
    <w:rPr>
      <w:caps/>
    </w:rPr>
  </w:style>
  <w:style w:type="character" w:customStyle="1" w:styleId="1fc">
    <w:name w:val="Маркированный_1 Знак Знак"/>
    <w:semiHidden/>
    <w:rsid w:val="00915AB8"/>
    <w:rPr>
      <w:sz w:val="24"/>
      <w:szCs w:val="24"/>
      <w:lang w:val="ru-RU" w:eastAsia="ru-RU" w:bidi="ar-SA"/>
    </w:rPr>
  </w:style>
  <w:style w:type="character" w:customStyle="1" w:styleId="afffffff3">
    <w:name w:val="Подчеркнутый Знак Знак"/>
    <w:semiHidden/>
    <w:rsid w:val="00915AB8"/>
    <w:rPr>
      <w:sz w:val="24"/>
      <w:szCs w:val="24"/>
      <w:u w:val="single"/>
      <w:lang w:val="ru-RU" w:eastAsia="ru-RU" w:bidi="ar-SA"/>
    </w:rPr>
  </w:style>
  <w:style w:type="paragraph" w:customStyle="1" w:styleId="afffffff4">
    <w:name w:val="Статья"/>
    <w:basedOn w:val="a2"/>
    <w:semiHidden/>
    <w:rsid w:val="00915AB8"/>
    <w:pPr>
      <w:spacing w:line="240" w:lineRule="auto"/>
      <w:ind w:firstLine="0"/>
    </w:pPr>
    <w:rPr>
      <w:rFonts w:eastAsia="Times New Roman"/>
      <w:szCs w:val="24"/>
      <w:lang w:eastAsia="ru-RU"/>
    </w:rPr>
  </w:style>
  <w:style w:type="paragraph" w:customStyle="1" w:styleId="1fd">
    <w:name w:val="текст 1"/>
    <w:basedOn w:val="a2"/>
    <w:next w:val="a2"/>
    <w:semiHidden/>
    <w:rsid w:val="00915AB8"/>
    <w:pPr>
      <w:spacing w:line="240" w:lineRule="auto"/>
      <w:ind w:firstLine="540"/>
    </w:pPr>
    <w:rPr>
      <w:rFonts w:eastAsia="Times New Roman"/>
      <w:sz w:val="20"/>
      <w:szCs w:val="24"/>
      <w:lang w:eastAsia="ru-RU"/>
    </w:rPr>
  </w:style>
  <w:style w:type="paragraph" w:customStyle="1" w:styleId="afffffff5">
    <w:name w:val="Заголовок таблици"/>
    <w:basedOn w:val="1fd"/>
    <w:semiHidden/>
    <w:rsid w:val="00915AB8"/>
    <w:rPr>
      <w:sz w:val="22"/>
    </w:rPr>
  </w:style>
  <w:style w:type="paragraph" w:customStyle="1" w:styleId="afffffff6">
    <w:name w:val="Номер таблици"/>
    <w:basedOn w:val="a2"/>
    <w:next w:val="a2"/>
    <w:semiHidden/>
    <w:rsid w:val="00915AB8"/>
    <w:pPr>
      <w:spacing w:line="240" w:lineRule="auto"/>
      <w:ind w:firstLine="0"/>
      <w:jc w:val="right"/>
    </w:pPr>
    <w:rPr>
      <w:rFonts w:eastAsia="Times New Roman"/>
      <w:b/>
      <w:sz w:val="20"/>
      <w:szCs w:val="24"/>
      <w:lang w:eastAsia="ru-RU"/>
    </w:rPr>
  </w:style>
  <w:style w:type="paragraph" w:customStyle="1" w:styleId="afffffff7">
    <w:name w:val="Приложение"/>
    <w:basedOn w:val="a2"/>
    <w:next w:val="a2"/>
    <w:semiHidden/>
    <w:rsid w:val="00915AB8"/>
    <w:pPr>
      <w:spacing w:line="240" w:lineRule="auto"/>
      <w:ind w:firstLine="0"/>
      <w:jc w:val="right"/>
    </w:pPr>
    <w:rPr>
      <w:rFonts w:eastAsia="Times New Roman"/>
      <w:sz w:val="20"/>
      <w:szCs w:val="24"/>
      <w:lang w:eastAsia="ru-RU"/>
    </w:rPr>
  </w:style>
  <w:style w:type="paragraph" w:customStyle="1" w:styleId="afffffff8">
    <w:name w:val="Обычный по таблице"/>
    <w:basedOn w:val="a2"/>
    <w:semiHidden/>
    <w:rsid w:val="00915AB8"/>
    <w:pPr>
      <w:spacing w:line="240" w:lineRule="auto"/>
      <w:ind w:firstLine="0"/>
      <w:jc w:val="left"/>
    </w:pPr>
    <w:rPr>
      <w:rFonts w:eastAsia="Times New Roman"/>
      <w:szCs w:val="24"/>
      <w:lang w:eastAsia="ru-RU"/>
    </w:rPr>
  </w:style>
  <w:style w:type="character" w:customStyle="1" w:styleId="affffc">
    <w:name w:val="Обычный в таблице Знак"/>
    <w:link w:val="affffb"/>
    <w:semiHidden/>
    <w:rsid w:val="00915AB8"/>
    <w:rPr>
      <w:rFonts w:ascii="Times New Roman" w:eastAsia="Times New Roman" w:hAnsi="Times New Roman" w:cs="Times New Roman"/>
      <w:sz w:val="28"/>
      <w:szCs w:val="28"/>
      <w:lang w:eastAsia="ru-RU"/>
    </w:rPr>
  </w:style>
  <w:style w:type="paragraph" w:customStyle="1" w:styleId="font5">
    <w:name w:val="font5"/>
    <w:basedOn w:val="a2"/>
    <w:semiHidden/>
    <w:rsid w:val="00915AB8"/>
    <w:pPr>
      <w:spacing w:before="100" w:beforeAutospacing="1" w:after="100" w:afterAutospacing="1" w:line="240" w:lineRule="auto"/>
      <w:ind w:firstLine="0"/>
      <w:jc w:val="left"/>
    </w:pPr>
    <w:rPr>
      <w:rFonts w:eastAsia="Times New Roman"/>
      <w:sz w:val="20"/>
      <w:szCs w:val="20"/>
      <w:lang w:eastAsia="ru-RU"/>
    </w:rPr>
  </w:style>
  <w:style w:type="paragraph" w:customStyle="1" w:styleId="font6">
    <w:name w:val="font6"/>
    <w:basedOn w:val="a2"/>
    <w:semiHidden/>
    <w:rsid w:val="00915AB8"/>
    <w:pPr>
      <w:spacing w:before="100" w:beforeAutospacing="1" w:after="100" w:afterAutospacing="1" w:line="240" w:lineRule="auto"/>
      <w:ind w:firstLine="0"/>
      <w:jc w:val="left"/>
    </w:pPr>
    <w:rPr>
      <w:rFonts w:eastAsia="Times New Roman"/>
      <w:b/>
      <w:bCs/>
      <w:sz w:val="22"/>
      <w:lang w:eastAsia="ru-RU"/>
    </w:rPr>
  </w:style>
  <w:style w:type="paragraph" w:customStyle="1" w:styleId="xl24">
    <w:name w:val="xl2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 w:val="22"/>
      <w:lang w:eastAsia="ru-RU"/>
    </w:rPr>
  </w:style>
  <w:style w:type="paragraph" w:customStyle="1" w:styleId="xl25">
    <w:name w:val="xl2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6">
    <w:name w:val="xl2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27">
    <w:name w:val="xl27"/>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28">
    <w:name w:val="xl2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29">
    <w:name w:val="xl29"/>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sz w:val="22"/>
      <w:lang w:eastAsia="ru-RU"/>
    </w:rPr>
  </w:style>
  <w:style w:type="paragraph" w:customStyle="1" w:styleId="xl30">
    <w:name w:val="xl3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b/>
      <w:bCs/>
      <w:sz w:val="22"/>
      <w:lang w:eastAsia="ru-RU"/>
    </w:rPr>
  </w:style>
  <w:style w:type="paragraph" w:customStyle="1" w:styleId="xl31">
    <w:name w:val="xl31"/>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2">
    <w:name w:val="xl3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 w:val="22"/>
      <w:lang w:eastAsia="ru-RU"/>
    </w:rPr>
  </w:style>
  <w:style w:type="paragraph" w:customStyle="1" w:styleId="xl33">
    <w:name w:val="xl33"/>
    <w:basedOn w:val="a2"/>
    <w:semiHidden/>
    <w:rsid w:val="00915AB8"/>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ind w:firstLine="0"/>
      <w:jc w:val="center"/>
    </w:pPr>
    <w:rPr>
      <w:rFonts w:eastAsia="Times New Roman"/>
      <w:b/>
      <w:bCs/>
      <w:sz w:val="22"/>
      <w:lang w:eastAsia="ru-RU"/>
    </w:rPr>
  </w:style>
  <w:style w:type="paragraph" w:customStyle="1" w:styleId="xl34">
    <w:name w:val="xl34"/>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b/>
      <w:bCs/>
      <w:sz w:val="22"/>
      <w:lang w:eastAsia="ru-RU"/>
    </w:rPr>
  </w:style>
  <w:style w:type="paragraph" w:customStyle="1" w:styleId="xl35">
    <w:name w:val="xl35"/>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6">
    <w:name w:val="xl36"/>
    <w:basedOn w:val="a2"/>
    <w:semiHidden/>
    <w:rsid w:val="00915AB8"/>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ind w:firstLine="0"/>
      <w:jc w:val="center"/>
    </w:pPr>
    <w:rPr>
      <w:rFonts w:eastAsia="Times New Roman"/>
      <w:sz w:val="22"/>
      <w:lang w:eastAsia="ru-RU"/>
    </w:rPr>
  </w:style>
  <w:style w:type="paragraph" w:customStyle="1" w:styleId="xl37">
    <w:name w:val="xl3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b/>
      <w:bCs/>
      <w:szCs w:val="24"/>
      <w:lang w:eastAsia="ru-RU"/>
    </w:rPr>
  </w:style>
  <w:style w:type="numbering" w:customStyle="1" w:styleId="1fe">
    <w:name w:val="Нет списка1"/>
    <w:next w:val="a5"/>
    <w:semiHidden/>
    <w:rsid w:val="00915AB8"/>
  </w:style>
  <w:style w:type="character" w:customStyle="1" w:styleId="1ff">
    <w:name w:val="Знак Знак1"/>
    <w:semiHidden/>
    <w:rsid w:val="00915AB8"/>
    <w:rPr>
      <w:sz w:val="24"/>
      <w:szCs w:val="24"/>
      <w:u w:val="single"/>
      <w:lang w:val="ru-RU" w:eastAsia="ru-RU" w:bidi="ar-SA"/>
    </w:rPr>
  </w:style>
  <w:style w:type="character" w:customStyle="1" w:styleId="1ff0">
    <w:name w:val="Маркированный_1 Знак Знак Знак"/>
    <w:semiHidden/>
    <w:rsid w:val="00915AB8"/>
    <w:rPr>
      <w:sz w:val="24"/>
      <w:szCs w:val="24"/>
      <w:lang w:val="ru-RU" w:eastAsia="ru-RU" w:bidi="ar-SA"/>
    </w:rPr>
  </w:style>
  <w:style w:type="paragraph" w:customStyle="1" w:styleId="xl38">
    <w:name w:val="xl38"/>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39">
    <w:name w:val="xl39"/>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40">
    <w:name w:val="xl4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1">
    <w:name w:val="xl41"/>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eastAsia="Times New Roman"/>
      <w:szCs w:val="24"/>
      <w:lang w:eastAsia="ru-RU"/>
    </w:rPr>
  </w:style>
  <w:style w:type="paragraph" w:customStyle="1" w:styleId="xl42">
    <w:name w:val="xl42"/>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3">
    <w:name w:val="xl43"/>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4">
    <w:name w:val="xl44"/>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5">
    <w:name w:val="xl45"/>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6">
    <w:name w:val="xl4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7">
    <w:name w:val="xl47"/>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szCs w:val="24"/>
      <w:lang w:eastAsia="ru-RU"/>
    </w:rPr>
  </w:style>
  <w:style w:type="paragraph" w:customStyle="1" w:styleId="xl48">
    <w:name w:val="xl48"/>
    <w:basedOn w:val="a2"/>
    <w:semiHidden/>
    <w:rsid w:val="00915AB8"/>
    <w:pPr>
      <w:pBdr>
        <w:top w:val="single" w:sz="4" w:space="0" w:color="auto"/>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49">
    <w:name w:val="xl49"/>
    <w:basedOn w:val="a2"/>
    <w:semiHidden/>
    <w:rsid w:val="00915AB8"/>
    <w:pPr>
      <w:pBdr>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0">
    <w:name w:val="xl50"/>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paragraph" w:customStyle="1" w:styleId="xl51">
    <w:name w:val="xl51"/>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szCs w:val="24"/>
      <w:lang w:eastAsia="ru-RU"/>
    </w:rPr>
  </w:style>
  <w:style w:type="paragraph" w:customStyle="1" w:styleId="xl52">
    <w:name w:val="xl52"/>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paragraph" w:customStyle="1" w:styleId="xl53">
    <w:name w:val="xl53"/>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4">
    <w:name w:val="xl54"/>
    <w:basedOn w:val="a2"/>
    <w:semiHidden/>
    <w:rsid w:val="00915AB8"/>
    <w:pPr>
      <w:pBdr>
        <w:left w:val="single" w:sz="4" w:space="0" w:color="auto"/>
        <w:right w:val="single" w:sz="4" w:space="0" w:color="auto"/>
      </w:pBdr>
      <w:spacing w:before="100" w:beforeAutospacing="1" w:after="100" w:afterAutospacing="1" w:line="240" w:lineRule="auto"/>
      <w:ind w:firstLine="0"/>
      <w:jc w:val="center"/>
    </w:pPr>
    <w:rPr>
      <w:rFonts w:eastAsia="Times New Roman"/>
      <w:b/>
      <w:bCs/>
      <w:color w:val="FF0000"/>
      <w:szCs w:val="24"/>
      <w:lang w:eastAsia="ru-RU"/>
    </w:rPr>
  </w:style>
  <w:style w:type="paragraph" w:customStyle="1" w:styleId="xl55">
    <w:name w:val="xl55"/>
    <w:basedOn w:val="a2"/>
    <w:semiHidden/>
    <w:rsid w:val="00915AB8"/>
    <w:pPr>
      <w:pBdr>
        <w:left w:val="single" w:sz="4" w:space="0" w:color="auto"/>
        <w:right w:val="single" w:sz="4" w:space="0" w:color="auto"/>
      </w:pBdr>
      <w:spacing w:before="100" w:beforeAutospacing="1" w:after="100" w:afterAutospacing="1" w:line="240" w:lineRule="auto"/>
      <w:ind w:firstLine="0"/>
      <w:jc w:val="left"/>
    </w:pPr>
    <w:rPr>
      <w:rFonts w:eastAsia="Times New Roman"/>
      <w:b/>
      <w:bCs/>
      <w:szCs w:val="24"/>
      <w:lang w:eastAsia="ru-RU"/>
    </w:rPr>
  </w:style>
  <w:style w:type="character" w:customStyle="1" w:styleId="afffffff9">
    <w:name w:val="Знак Знак Знак Знак"/>
    <w:semiHidden/>
    <w:rsid w:val="00915AB8"/>
    <w:rPr>
      <w:sz w:val="24"/>
      <w:szCs w:val="24"/>
      <w:lang w:val="ru-RU" w:eastAsia="ru-RU" w:bidi="ar-SA"/>
    </w:rPr>
  </w:style>
  <w:style w:type="character" w:customStyle="1" w:styleId="afffffffa">
    <w:name w:val="Знак"/>
    <w:semiHidden/>
    <w:rsid w:val="00915AB8"/>
    <w:rPr>
      <w:sz w:val="24"/>
      <w:szCs w:val="24"/>
      <w:lang w:val="ru-RU" w:eastAsia="ru-RU" w:bidi="ar-SA"/>
    </w:rPr>
  </w:style>
  <w:style w:type="paragraph" w:customStyle="1" w:styleId="xl23">
    <w:name w:val="xl23"/>
    <w:basedOn w:val="a2"/>
    <w:semiHidden/>
    <w:rsid w:val="00915AB8"/>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eastAsia="Times New Roman"/>
      <w:szCs w:val="24"/>
      <w:lang w:eastAsia="ru-RU"/>
    </w:rPr>
  </w:style>
  <w:style w:type="numbering" w:customStyle="1" w:styleId="1111111">
    <w:name w:val="1 / 1.1 / 1.1.11"/>
    <w:basedOn w:val="a5"/>
    <w:next w:val="111111"/>
    <w:semiHidden/>
    <w:rsid w:val="00915AB8"/>
    <w:pPr>
      <w:numPr>
        <w:numId w:val="2"/>
      </w:numPr>
    </w:pPr>
  </w:style>
  <w:style w:type="numbering" w:customStyle="1" w:styleId="1ai1">
    <w:name w:val="1 / a / i1"/>
    <w:basedOn w:val="a5"/>
    <w:next w:val="1ai"/>
    <w:semiHidden/>
    <w:rsid w:val="00915AB8"/>
    <w:pPr>
      <w:numPr>
        <w:numId w:val="9"/>
      </w:numPr>
    </w:pPr>
  </w:style>
  <w:style w:type="numbering" w:customStyle="1" w:styleId="11">
    <w:name w:val="Статья / Раздел1"/>
    <w:basedOn w:val="a5"/>
    <w:next w:val="afffffff0"/>
    <w:semiHidden/>
    <w:rsid w:val="00915AB8"/>
    <w:pPr>
      <w:numPr>
        <w:numId w:val="10"/>
      </w:numPr>
    </w:pPr>
  </w:style>
  <w:style w:type="character" w:customStyle="1" w:styleId="3f0">
    <w:name w:val="Знак3 Знак Знак"/>
    <w:semiHidden/>
    <w:rsid w:val="00915AB8"/>
    <w:rPr>
      <w:b/>
      <w:sz w:val="24"/>
      <w:szCs w:val="24"/>
      <w:u w:val="single"/>
      <w:lang w:val="ru-RU" w:eastAsia="ru-RU" w:bidi="ar-SA"/>
    </w:rPr>
  </w:style>
  <w:style w:type="character" w:customStyle="1" w:styleId="afffffffb">
    <w:name w:val="Подчеркнутый Знак Знак Знак"/>
    <w:semiHidden/>
    <w:rsid w:val="00915AB8"/>
    <w:rPr>
      <w:sz w:val="24"/>
      <w:szCs w:val="24"/>
      <w:u w:val="single"/>
      <w:lang w:val="ru-RU" w:eastAsia="ru-RU" w:bidi="ar-SA"/>
    </w:rPr>
  </w:style>
  <w:style w:type="character" w:customStyle="1" w:styleId="1ff1">
    <w:name w:val="Маркированный_1 Знак Знак Знак Знак"/>
    <w:semiHidden/>
    <w:rsid w:val="00915AB8"/>
    <w:rPr>
      <w:sz w:val="24"/>
      <w:szCs w:val="24"/>
      <w:lang w:val="ru-RU" w:eastAsia="ru-RU" w:bidi="ar-SA"/>
    </w:rPr>
  </w:style>
  <w:style w:type="character" w:customStyle="1" w:styleId="2f7">
    <w:name w:val="Знак2 Знак Знак"/>
    <w:semiHidden/>
    <w:rsid w:val="00915AB8"/>
    <w:rPr>
      <w:b/>
      <w:bCs/>
      <w:sz w:val="24"/>
      <w:szCs w:val="24"/>
      <w:lang w:val="ru-RU" w:eastAsia="ru-RU" w:bidi="ar-SA"/>
    </w:rPr>
  </w:style>
  <w:style w:type="character" w:customStyle="1" w:styleId="1ff2">
    <w:name w:val="Подчеркнутый Знак Знак1"/>
    <w:semiHidden/>
    <w:rsid w:val="00915AB8"/>
    <w:rPr>
      <w:sz w:val="24"/>
      <w:szCs w:val="24"/>
      <w:u w:val="single"/>
      <w:lang w:val="ru-RU" w:eastAsia="ru-RU" w:bidi="ar-SA"/>
    </w:rPr>
  </w:style>
  <w:style w:type="character" w:customStyle="1" w:styleId="1ff3">
    <w:name w:val="Знак1 Знак Знак"/>
    <w:semiHidden/>
    <w:rsid w:val="00915AB8"/>
    <w:rPr>
      <w:sz w:val="24"/>
      <w:szCs w:val="24"/>
      <w:lang w:val="ru-RU" w:eastAsia="ru-RU" w:bidi="ar-SA"/>
    </w:rPr>
  </w:style>
  <w:style w:type="character" w:customStyle="1" w:styleId="2f8">
    <w:name w:val="Знак2"/>
    <w:semiHidden/>
    <w:rsid w:val="00915AB8"/>
    <w:rPr>
      <w:b/>
      <w:bCs/>
      <w:sz w:val="24"/>
      <w:szCs w:val="24"/>
      <w:lang w:val="ru-RU" w:eastAsia="ru-RU" w:bidi="ar-SA"/>
    </w:rPr>
  </w:style>
  <w:style w:type="numbering" w:customStyle="1" w:styleId="2f9">
    <w:name w:val="Нет списка2"/>
    <w:next w:val="a5"/>
    <w:semiHidden/>
    <w:rsid w:val="00915AB8"/>
  </w:style>
  <w:style w:type="numbering" w:customStyle="1" w:styleId="1111112">
    <w:name w:val="1 / 1.1 / 1.1.12"/>
    <w:basedOn w:val="a5"/>
    <w:next w:val="111111"/>
    <w:semiHidden/>
    <w:rsid w:val="00915AB8"/>
    <w:pPr>
      <w:numPr>
        <w:numId w:val="6"/>
      </w:numPr>
    </w:pPr>
  </w:style>
  <w:style w:type="numbering" w:customStyle="1" w:styleId="1ai2">
    <w:name w:val="1 / a / i2"/>
    <w:basedOn w:val="a5"/>
    <w:next w:val="1ai"/>
    <w:semiHidden/>
    <w:rsid w:val="00915AB8"/>
    <w:pPr>
      <w:numPr>
        <w:numId w:val="7"/>
      </w:numPr>
    </w:pPr>
  </w:style>
  <w:style w:type="numbering" w:customStyle="1" w:styleId="2">
    <w:name w:val="Статья / Раздел2"/>
    <w:basedOn w:val="a5"/>
    <w:next w:val="afffffff0"/>
    <w:semiHidden/>
    <w:rsid w:val="00915AB8"/>
    <w:pPr>
      <w:numPr>
        <w:numId w:val="8"/>
      </w:numPr>
    </w:pPr>
  </w:style>
  <w:style w:type="paragraph" w:customStyle="1" w:styleId="S1">
    <w:name w:val="S_Заголовок 1"/>
    <w:basedOn w:val="19"/>
    <w:rsid w:val="00915AB8"/>
    <w:pPr>
      <w:numPr>
        <w:numId w:val="11"/>
      </w:numPr>
      <w:tabs>
        <w:tab w:val="clear" w:pos="1778"/>
      </w:tabs>
      <w:spacing w:line="240" w:lineRule="auto"/>
      <w:ind w:left="927"/>
    </w:pPr>
  </w:style>
  <w:style w:type="paragraph" w:customStyle="1" w:styleId="S21">
    <w:name w:val="S_Заголовок 2"/>
    <w:basedOn w:val="20"/>
    <w:link w:val="S20"/>
    <w:autoRedefine/>
    <w:qFormat/>
    <w:rsid w:val="004B2FC0"/>
    <w:pPr>
      <w:numPr>
        <w:ilvl w:val="0"/>
        <w:numId w:val="0"/>
      </w:numPr>
      <w:spacing w:before="0" w:line="240" w:lineRule="auto"/>
      <w:jc w:val="center"/>
    </w:pPr>
    <w:rPr>
      <w:rFonts w:eastAsia="Calibri"/>
      <w:sz w:val="28"/>
      <w:szCs w:val="28"/>
    </w:rPr>
  </w:style>
  <w:style w:type="paragraph" w:customStyle="1" w:styleId="S3">
    <w:name w:val="S_Заголовок 3"/>
    <w:basedOn w:val="3"/>
    <w:link w:val="S30"/>
    <w:rsid w:val="00915AB8"/>
    <w:pPr>
      <w:numPr>
        <w:ilvl w:val="2"/>
        <w:numId w:val="11"/>
      </w:numPr>
      <w:spacing w:before="120"/>
    </w:pPr>
  </w:style>
  <w:style w:type="paragraph" w:customStyle="1" w:styleId="S4">
    <w:name w:val="S_Заголовок 4"/>
    <w:basedOn w:val="4"/>
    <w:link w:val="S40"/>
    <w:rsid w:val="00915AB8"/>
    <w:pPr>
      <w:keepNext w:val="0"/>
      <w:numPr>
        <w:ilvl w:val="3"/>
        <w:numId w:val="11"/>
      </w:numPr>
      <w:spacing w:before="0" w:after="0" w:line="240" w:lineRule="auto"/>
      <w:jc w:val="left"/>
    </w:pPr>
    <w:rPr>
      <w:b w:val="0"/>
      <w:bCs w:val="0"/>
      <w:i/>
      <w:sz w:val="24"/>
      <w:szCs w:val="24"/>
    </w:rPr>
  </w:style>
  <w:style w:type="character" w:customStyle="1" w:styleId="S40">
    <w:name w:val="S_Заголовок 4 Знак"/>
    <w:link w:val="S4"/>
    <w:rsid w:val="00915AB8"/>
    <w:rPr>
      <w:rFonts w:ascii="Times New Roman" w:eastAsia="Times New Roman" w:hAnsi="Times New Roman" w:cs="Times New Roman"/>
      <w:i/>
      <w:sz w:val="24"/>
      <w:szCs w:val="24"/>
      <w:lang w:eastAsia="ru-RU"/>
    </w:rPr>
  </w:style>
  <w:style w:type="paragraph" w:customStyle="1" w:styleId="afffffffc">
    <w:name w:val="Статья Знак"/>
    <w:basedOn w:val="a2"/>
    <w:link w:val="afffffffd"/>
    <w:semiHidden/>
    <w:rsid w:val="00915AB8"/>
    <w:pPr>
      <w:spacing w:line="240" w:lineRule="auto"/>
      <w:ind w:firstLine="0"/>
    </w:pPr>
    <w:rPr>
      <w:rFonts w:eastAsia="Times New Roman"/>
      <w:szCs w:val="24"/>
      <w:lang w:eastAsia="ru-RU"/>
    </w:rPr>
  </w:style>
  <w:style w:type="paragraph" w:customStyle="1" w:styleId="Sf4">
    <w:name w:val="S_Титульный"/>
    <w:basedOn w:val="S5"/>
    <w:rsid w:val="00915AB8"/>
    <w:pPr>
      <w:spacing w:line="360" w:lineRule="auto"/>
      <w:ind w:left="3240" w:firstLine="0"/>
      <w:jc w:val="right"/>
    </w:pPr>
    <w:rPr>
      <w:b/>
      <w:sz w:val="32"/>
      <w:szCs w:val="32"/>
    </w:rPr>
  </w:style>
  <w:style w:type="paragraph" w:styleId="afffffffe">
    <w:name w:val="List Bullet"/>
    <w:aliases w:val="Маркированный"/>
    <w:basedOn w:val="a2"/>
    <w:rsid w:val="00915AB8"/>
    <w:pPr>
      <w:spacing w:line="360" w:lineRule="auto"/>
      <w:ind w:left="1069" w:hanging="360"/>
      <w:contextualSpacing/>
    </w:pPr>
    <w:rPr>
      <w:rFonts w:eastAsia="Times New Roman"/>
      <w:szCs w:val="24"/>
      <w:lang w:eastAsia="ru-RU"/>
    </w:rPr>
  </w:style>
  <w:style w:type="paragraph" w:customStyle="1" w:styleId="Sf5">
    <w:name w:val="S_Обычный в таблице"/>
    <w:basedOn w:val="a2"/>
    <w:rsid w:val="00915AB8"/>
    <w:pPr>
      <w:spacing w:line="360" w:lineRule="auto"/>
      <w:ind w:firstLine="0"/>
      <w:jc w:val="center"/>
    </w:pPr>
    <w:rPr>
      <w:rFonts w:eastAsia="Times New Roman"/>
      <w:szCs w:val="24"/>
      <w:lang w:eastAsia="ru-RU"/>
    </w:rPr>
  </w:style>
  <w:style w:type="character" w:customStyle="1" w:styleId="S30">
    <w:name w:val="S_Заголовок 3 Знак"/>
    <w:basedOn w:val="30"/>
    <w:link w:val="S3"/>
    <w:rsid w:val="00915AB8"/>
    <w:rPr>
      <w:rFonts w:ascii="Times New Roman" w:eastAsia="Times New Roman" w:hAnsi="Times New Roman" w:cs="Times New Roman"/>
      <w:b/>
      <w:sz w:val="24"/>
      <w:szCs w:val="24"/>
      <w:u w:val="single"/>
      <w:lang w:eastAsia="ru-RU"/>
    </w:rPr>
  </w:style>
  <w:style w:type="character" w:customStyle="1" w:styleId="1ff4">
    <w:name w:val="Заголовок_1 Знак Знак Знак Знак"/>
    <w:semiHidden/>
    <w:rsid w:val="00915AB8"/>
    <w:rPr>
      <w:b/>
      <w:caps/>
      <w:sz w:val="24"/>
      <w:szCs w:val="24"/>
      <w:lang w:val="ru-RU" w:eastAsia="ru-RU" w:bidi="ar-SA"/>
    </w:rPr>
  </w:style>
  <w:style w:type="paragraph" w:customStyle="1" w:styleId="10">
    <w:name w:val="Таблица 1 + Обычный"/>
    <w:basedOn w:val="a2"/>
    <w:autoRedefine/>
    <w:semiHidden/>
    <w:rsid w:val="00915AB8"/>
    <w:pPr>
      <w:numPr>
        <w:numId w:val="13"/>
      </w:numPr>
      <w:spacing w:line="360" w:lineRule="auto"/>
      <w:jc w:val="right"/>
    </w:pPr>
    <w:rPr>
      <w:rFonts w:eastAsia="Times New Roman"/>
      <w:spacing w:val="2"/>
      <w:szCs w:val="24"/>
      <w:lang w:eastAsia="ru-RU"/>
    </w:rPr>
  </w:style>
  <w:style w:type="paragraph" w:customStyle="1" w:styleId="1ff5">
    <w:name w:val="Маркированный_1"/>
    <w:basedOn w:val="a2"/>
    <w:semiHidden/>
    <w:rsid w:val="00915AB8"/>
    <w:pPr>
      <w:tabs>
        <w:tab w:val="num" w:pos="2858"/>
      </w:tabs>
      <w:spacing w:line="360" w:lineRule="auto"/>
      <w:ind w:left="2858" w:hanging="360"/>
    </w:pPr>
    <w:rPr>
      <w:rFonts w:eastAsia="Times New Roman"/>
      <w:szCs w:val="24"/>
      <w:lang w:eastAsia="ru-RU"/>
    </w:rPr>
  </w:style>
  <w:style w:type="character" w:styleId="affffffff">
    <w:name w:val="Emphasis"/>
    <w:uiPriority w:val="20"/>
    <w:qFormat/>
    <w:rsid w:val="00915AB8"/>
    <w:rPr>
      <w:i/>
      <w:iCs/>
    </w:rPr>
  </w:style>
  <w:style w:type="paragraph" w:customStyle="1" w:styleId="1">
    <w:name w:val="Рисунок 1 + Обычный"/>
    <w:basedOn w:val="a2"/>
    <w:autoRedefine/>
    <w:semiHidden/>
    <w:rsid w:val="00915AB8"/>
    <w:pPr>
      <w:numPr>
        <w:numId w:val="12"/>
      </w:numPr>
      <w:spacing w:line="360" w:lineRule="auto"/>
      <w:jc w:val="right"/>
    </w:pPr>
    <w:rPr>
      <w:rFonts w:eastAsia="Times New Roman"/>
      <w:szCs w:val="24"/>
      <w:lang w:eastAsia="ru-RU"/>
    </w:rPr>
  </w:style>
  <w:style w:type="character" w:customStyle="1" w:styleId="affffffff0">
    <w:name w:val="Подчеркнутый Знак Знак Знак Знак"/>
    <w:semiHidden/>
    <w:rsid w:val="00915AB8"/>
    <w:rPr>
      <w:sz w:val="24"/>
      <w:szCs w:val="24"/>
      <w:u w:val="single"/>
      <w:lang w:val="ru-RU" w:eastAsia="ru-RU" w:bidi="ar-SA"/>
    </w:rPr>
  </w:style>
  <w:style w:type="character" w:customStyle="1" w:styleId="1ff6">
    <w:name w:val="Маркированный_1 Знак Знак Знак Знак Знак"/>
    <w:semiHidden/>
    <w:rsid w:val="00915AB8"/>
    <w:rPr>
      <w:sz w:val="24"/>
      <w:szCs w:val="24"/>
      <w:lang w:val="ru-RU" w:eastAsia="ru-RU" w:bidi="ar-SA"/>
    </w:rPr>
  </w:style>
  <w:style w:type="character" w:customStyle="1" w:styleId="1ff7">
    <w:name w:val="Заголовок_1 Знак Знак Знак Знак Знак"/>
    <w:semiHidden/>
    <w:rsid w:val="00915AB8"/>
    <w:rPr>
      <w:b/>
      <w:caps/>
      <w:sz w:val="24"/>
      <w:szCs w:val="24"/>
      <w:lang w:val="ru-RU" w:eastAsia="ru-RU" w:bidi="ar-SA"/>
    </w:rPr>
  </w:style>
  <w:style w:type="character" w:customStyle="1" w:styleId="110">
    <w:name w:val="Маркированный_1 Знак Знак1"/>
    <w:semiHidden/>
    <w:rsid w:val="00915AB8"/>
    <w:rPr>
      <w:sz w:val="24"/>
      <w:szCs w:val="24"/>
      <w:lang w:val="ru-RU" w:eastAsia="ru-RU" w:bidi="ar-SA"/>
    </w:rPr>
  </w:style>
  <w:style w:type="numbering" w:customStyle="1" w:styleId="3f1">
    <w:name w:val="Нет списка3"/>
    <w:next w:val="a5"/>
    <w:semiHidden/>
    <w:rsid w:val="00915AB8"/>
  </w:style>
  <w:style w:type="character" w:customStyle="1" w:styleId="111">
    <w:name w:val="Маркированный_1 Знак1"/>
    <w:basedOn w:val="a3"/>
    <w:semiHidden/>
    <w:rsid w:val="00915AB8"/>
  </w:style>
  <w:style w:type="paragraph" w:customStyle="1" w:styleId="-21">
    <w:name w:val="УГТП-Заголовок 2"/>
    <w:basedOn w:val="a2"/>
    <w:semiHidden/>
    <w:rsid w:val="00915AB8"/>
    <w:pPr>
      <w:spacing w:before="240" w:line="240" w:lineRule="auto"/>
      <w:ind w:left="284" w:right="284" w:firstLine="851"/>
    </w:pPr>
    <w:rPr>
      <w:rFonts w:ascii="Arial" w:eastAsia="Times New Roman" w:hAnsi="Arial" w:cs="Arial"/>
      <w:b/>
      <w:sz w:val="28"/>
      <w:szCs w:val="28"/>
      <w:lang w:eastAsia="ru-RU"/>
    </w:rPr>
  </w:style>
  <w:style w:type="character" w:customStyle="1" w:styleId="afffffffd">
    <w:name w:val="Статья Знак Знак"/>
    <w:link w:val="afffffffc"/>
    <w:semiHidden/>
    <w:rsid w:val="00915AB8"/>
    <w:rPr>
      <w:rFonts w:ascii="Times New Roman" w:eastAsia="Times New Roman" w:hAnsi="Times New Roman" w:cs="Times New Roman"/>
      <w:sz w:val="24"/>
      <w:szCs w:val="24"/>
      <w:lang w:eastAsia="ru-RU"/>
    </w:rPr>
  </w:style>
  <w:style w:type="character" w:customStyle="1" w:styleId="121">
    <w:name w:val="Заголовок_12"/>
    <w:semiHidden/>
    <w:rsid w:val="00915AB8"/>
    <w:rPr>
      <w:b/>
    </w:rPr>
  </w:style>
  <w:style w:type="numbering" w:customStyle="1" w:styleId="112">
    <w:name w:val="Нет списка11"/>
    <w:next w:val="a5"/>
    <w:uiPriority w:val="99"/>
    <w:semiHidden/>
    <w:rsid w:val="00915AB8"/>
  </w:style>
  <w:style w:type="paragraph" w:customStyle="1" w:styleId="S12">
    <w:name w:val="S_Таблица 1"/>
    <w:basedOn w:val="S5"/>
    <w:autoRedefine/>
    <w:rsid w:val="00915AB8"/>
    <w:pPr>
      <w:spacing w:line="360" w:lineRule="auto"/>
      <w:ind w:left="2325" w:hanging="1605"/>
      <w:jc w:val="right"/>
    </w:pPr>
  </w:style>
  <w:style w:type="character" w:customStyle="1" w:styleId="Sf6">
    <w:name w:val="S_Таблица Знак"/>
    <w:locked/>
    <w:rsid w:val="00915AB8"/>
    <w:rPr>
      <w:sz w:val="24"/>
      <w:szCs w:val="24"/>
    </w:rPr>
  </w:style>
  <w:style w:type="paragraph" w:customStyle="1" w:styleId="xl106">
    <w:name w:val="xl106"/>
    <w:basedOn w:val="a2"/>
    <w:semiHidden/>
    <w:rsid w:val="00915AB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olor w:val="FF0000"/>
      <w:sz w:val="22"/>
      <w:lang w:eastAsia="ru-RU"/>
    </w:rPr>
  </w:style>
  <w:style w:type="numbering" w:customStyle="1" w:styleId="4a">
    <w:name w:val="Нет списка4"/>
    <w:next w:val="a5"/>
    <w:semiHidden/>
    <w:unhideWhenUsed/>
    <w:rsid w:val="00915AB8"/>
  </w:style>
  <w:style w:type="paragraph" w:customStyle="1" w:styleId="affffffff1">
    <w:name w:val="Т"/>
    <w:basedOn w:val="a2"/>
    <w:autoRedefine/>
    <w:rsid w:val="00915AB8"/>
    <w:pPr>
      <w:tabs>
        <w:tab w:val="num" w:pos="834"/>
      </w:tabs>
      <w:spacing w:line="360" w:lineRule="auto"/>
      <w:ind w:left="834" w:right="-158" w:hanging="114"/>
      <w:jc w:val="right"/>
    </w:pPr>
    <w:rPr>
      <w:rFonts w:eastAsia="Times New Roman"/>
      <w:szCs w:val="24"/>
      <w:lang w:eastAsia="ru-RU"/>
    </w:rPr>
  </w:style>
  <w:style w:type="paragraph" w:customStyle="1" w:styleId="Sf7">
    <w:name w:val="S_Отступ"/>
    <w:basedOn w:val="a2"/>
    <w:rsid w:val="00915AB8"/>
    <w:pPr>
      <w:spacing w:line="360" w:lineRule="auto"/>
      <w:ind w:firstLine="709"/>
    </w:pPr>
    <w:rPr>
      <w:rFonts w:eastAsia="Times New Roman"/>
      <w:bCs/>
      <w:szCs w:val="32"/>
      <w:lang w:eastAsia="ar-SA"/>
    </w:rPr>
  </w:style>
  <w:style w:type="paragraph" w:customStyle="1" w:styleId="affffffff2">
    <w:name w:val="Название таблицы"/>
    <w:basedOn w:val="af1"/>
    <w:rsid w:val="00915AB8"/>
    <w:pPr>
      <w:keepLines w:val="0"/>
      <w:spacing w:before="120" w:after="0"/>
      <w:jc w:val="left"/>
    </w:pPr>
    <w:rPr>
      <w:b/>
      <w:sz w:val="22"/>
      <w:szCs w:val="22"/>
      <w:lang w:eastAsia="ru-RU"/>
    </w:rPr>
  </w:style>
  <w:style w:type="paragraph" w:customStyle="1" w:styleId="affffffff3">
    <w:name w:val="Табличный_заголовки"/>
    <w:basedOn w:val="a2"/>
    <w:rsid w:val="00915AB8"/>
    <w:pPr>
      <w:keepNext/>
      <w:keepLines/>
      <w:spacing w:line="240" w:lineRule="auto"/>
      <w:ind w:firstLine="0"/>
      <w:jc w:val="center"/>
    </w:pPr>
    <w:rPr>
      <w:rFonts w:eastAsia="Times New Roman"/>
      <w:b/>
      <w:sz w:val="22"/>
      <w:lang w:eastAsia="ru-RU"/>
    </w:rPr>
  </w:style>
  <w:style w:type="paragraph" w:customStyle="1" w:styleId="affffffff4">
    <w:name w:val="Табличный_центр"/>
    <w:basedOn w:val="a2"/>
    <w:rsid w:val="00915AB8"/>
    <w:pPr>
      <w:spacing w:line="240" w:lineRule="auto"/>
      <w:ind w:firstLine="0"/>
      <w:jc w:val="center"/>
    </w:pPr>
    <w:rPr>
      <w:rFonts w:eastAsia="Times New Roman"/>
      <w:sz w:val="22"/>
      <w:lang w:eastAsia="ru-RU"/>
    </w:rPr>
  </w:style>
  <w:style w:type="character" w:customStyle="1" w:styleId="S13">
    <w:name w:val="S_Маркированный Знак1"/>
    <w:rsid w:val="00915AB8"/>
    <w:rPr>
      <w:sz w:val="24"/>
      <w:szCs w:val="24"/>
    </w:rPr>
  </w:style>
  <w:style w:type="paragraph" w:customStyle="1" w:styleId="affffffff5">
    <w:name w:val="ГРАД Основной текст"/>
    <w:basedOn w:val="a2"/>
    <w:link w:val="affffffff6"/>
    <w:autoRedefine/>
    <w:rsid w:val="00915AB8"/>
    <w:pPr>
      <w:tabs>
        <w:tab w:val="left" w:pos="540"/>
        <w:tab w:val="left" w:pos="1260"/>
        <w:tab w:val="left" w:pos="1620"/>
      </w:tabs>
      <w:spacing w:line="240" w:lineRule="auto"/>
      <w:ind w:left="68" w:firstLine="539"/>
    </w:pPr>
    <w:rPr>
      <w:rFonts w:eastAsia="Times New Roman"/>
      <w:bCs/>
      <w:color w:val="000000"/>
      <w:spacing w:val="4"/>
      <w:szCs w:val="28"/>
      <w:lang w:eastAsia="ru-RU"/>
    </w:rPr>
  </w:style>
  <w:style w:type="character" w:customStyle="1" w:styleId="affffffff6">
    <w:name w:val="ГРАД Основной текст Знак Знак"/>
    <w:link w:val="affffffff5"/>
    <w:rsid w:val="00915AB8"/>
    <w:rPr>
      <w:rFonts w:ascii="Times New Roman" w:eastAsia="Times New Roman" w:hAnsi="Times New Roman" w:cs="Times New Roman"/>
      <w:bCs/>
      <w:color w:val="000000"/>
      <w:spacing w:val="4"/>
      <w:sz w:val="24"/>
      <w:szCs w:val="28"/>
      <w:lang w:eastAsia="ru-RU"/>
    </w:rPr>
  </w:style>
  <w:style w:type="paragraph" w:customStyle="1" w:styleId="S0">
    <w:name w:val="S_Маркированнай"/>
    <w:basedOn w:val="S5"/>
    <w:autoRedefine/>
    <w:rsid w:val="00915AB8"/>
    <w:pPr>
      <w:numPr>
        <w:numId w:val="15"/>
      </w:numPr>
      <w:tabs>
        <w:tab w:val="left" w:pos="992"/>
      </w:tabs>
      <w:spacing w:line="360" w:lineRule="auto"/>
    </w:pPr>
  </w:style>
  <w:style w:type="character" w:customStyle="1" w:styleId="a7">
    <w:name w:val="Без интервала Знак"/>
    <w:aliases w:val="Перечисление Знак"/>
    <w:link w:val="a6"/>
    <w:uiPriority w:val="1"/>
    <w:rsid w:val="00915AB8"/>
    <w:rPr>
      <w:rFonts w:ascii="Calibri" w:eastAsia="Times New Roman" w:hAnsi="Calibri" w:cs="Times New Roman"/>
      <w:sz w:val="24"/>
      <w:szCs w:val="32"/>
      <w:lang w:val="en-US" w:bidi="en-US"/>
    </w:rPr>
  </w:style>
  <w:style w:type="paragraph" w:styleId="affffffff7">
    <w:name w:val="Revision"/>
    <w:hidden/>
    <w:uiPriority w:val="99"/>
    <w:semiHidden/>
    <w:rsid w:val="00915AB8"/>
    <w:pPr>
      <w:spacing w:after="0" w:line="240" w:lineRule="auto"/>
    </w:pPr>
    <w:rPr>
      <w:rFonts w:ascii="Times New Roman" w:eastAsia="Times New Roman" w:hAnsi="Times New Roman" w:cs="Times New Roman"/>
      <w:sz w:val="24"/>
      <w:szCs w:val="24"/>
      <w:lang w:eastAsia="ru-RU"/>
    </w:rPr>
  </w:style>
  <w:style w:type="character" w:customStyle="1" w:styleId="aff0">
    <w:name w:val="Обычный (веб) Знак"/>
    <w:aliases w:val="Обычный (Web)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link w:val="aff"/>
    <w:rsid w:val="006545BF"/>
    <w:rPr>
      <w:rFonts w:ascii="Times New Roman" w:eastAsia="Times New Roman" w:hAnsi="Times New Roman" w:cs="Times New Roman"/>
      <w:sz w:val="24"/>
      <w:szCs w:val="24"/>
      <w:lang w:eastAsia="ru-RU"/>
    </w:rPr>
  </w:style>
  <w:style w:type="character" w:styleId="affffffff8">
    <w:name w:val="Strong"/>
    <w:basedOn w:val="a3"/>
    <w:uiPriority w:val="22"/>
    <w:qFormat/>
    <w:rsid w:val="00F1324F"/>
    <w:rPr>
      <w:b/>
      <w:bCs/>
    </w:rPr>
  </w:style>
  <w:style w:type="paragraph" w:customStyle="1" w:styleId="affffffff9">
    <w:name w:val="Нормальный (таблица)"/>
    <w:basedOn w:val="a2"/>
    <w:next w:val="a2"/>
    <w:rsid w:val="00C84733"/>
    <w:pPr>
      <w:widowControl w:val="0"/>
      <w:suppressAutoHyphens/>
      <w:autoSpaceDE w:val="0"/>
      <w:spacing w:line="240" w:lineRule="auto"/>
      <w:ind w:firstLine="0"/>
    </w:pPr>
    <w:rPr>
      <w:rFonts w:ascii="Arial" w:eastAsia="Times New Roman" w:hAnsi="Arial" w:cs="Arial"/>
      <w:szCs w:val="24"/>
      <w:lang w:eastAsia="zh-CN"/>
    </w:rPr>
  </w:style>
  <w:style w:type="table" w:customStyle="1" w:styleId="1ff8">
    <w:name w:val="Сетка таблицы светлая1"/>
    <w:basedOn w:val="a4"/>
    <w:uiPriority w:val="40"/>
    <w:rsid w:val="001B48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1">
    <w:name w:val="макет"/>
    <w:basedOn w:val="a2"/>
    <w:next w:val="a2"/>
    <w:link w:val="affffffffa"/>
    <w:qFormat/>
    <w:rsid w:val="00276265"/>
    <w:pPr>
      <w:numPr>
        <w:numId w:val="16"/>
      </w:numPr>
    </w:pPr>
    <w:rPr>
      <w:rFonts w:eastAsia="Times New Roman"/>
      <w:szCs w:val="20"/>
      <w:lang w:eastAsia="ru-RU"/>
    </w:rPr>
  </w:style>
  <w:style w:type="character" w:customStyle="1" w:styleId="affffffffa">
    <w:name w:val="макет Знак"/>
    <w:basedOn w:val="a3"/>
    <w:link w:val="a1"/>
    <w:rsid w:val="00276265"/>
    <w:rPr>
      <w:rFonts w:ascii="Times New Roman" w:eastAsia="Times New Roman" w:hAnsi="Times New Roman" w:cs="Times New Roman"/>
      <w:sz w:val="24"/>
      <w:szCs w:val="20"/>
      <w:lang w:eastAsia="ru-RU"/>
    </w:rPr>
  </w:style>
  <w:style w:type="paragraph" w:customStyle="1" w:styleId="p1">
    <w:name w:val="p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
    <w:name w:val="p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
    <w:name w:val="p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4">
    <w:name w:val="s1"/>
    <w:rsid w:val="00644573"/>
  </w:style>
  <w:style w:type="paragraph" w:customStyle="1" w:styleId="p4">
    <w:name w:val="p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2">
    <w:name w:val="s2"/>
    <w:rsid w:val="00644573"/>
  </w:style>
  <w:style w:type="paragraph" w:customStyle="1" w:styleId="p5">
    <w:name w:val="p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6">
    <w:name w:val="p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7">
    <w:name w:val="p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8">
    <w:name w:val="p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9">
    <w:name w:val="p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0">
    <w:name w:val="p1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1">
    <w:name w:val="p1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2">
    <w:name w:val="p1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3">
    <w:name w:val="p1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4">
    <w:name w:val="p1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31">
    <w:name w:val="s3"/>
    <w:rsid w:val="00644573"/>
  </w:style>
  <w:style w:type="paragraph" w:customStyle="1" w:styleId="p15">
    <w:name w:val="p1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6">
    <w:name w:val="p1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7">
    <w:name w:val="p1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8">
    <w:name w:val="p1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19">
    <w:name w:val="p1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41">
    <w:name w:val="s4"/>
    <w:rsid w:val="00644573"/>
  </w:style>
  <w:style w:type="character" w:customStyle="1" w:styleId="s50">
    <w:name w:val="s5"/>
    <w:rsid w:val="00644573"/>
  </w:style>
  <w:style w:type="character" w:customStyle="1" w:styleId="s60">
    <w:name w:val="s6"/>
    <w:rsid w:val="00644573"/>
  </w:style>
  <w:style w:type="paragraph" w:customStyle="1" w:styleId="p20">
    <w:name w:val="p20"/>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70">
    <w:name w:val="s7"/>
    <w:rsid w:val="00644573"/>
  </w:style>
  <w:style w:type="character" w:customStyle="1" w:styleId="s80">
    <w:name w:val="s8"/>
    <w:rsid w:val="00644573"/>
  </w:style>
  <w:style w:type="paragraph" w:customStyle="1" w:styleId="p21">
    <w:name w:val="p21"/>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90">
    <w:name w:val="s9"/>
    <w:rsid w:val="00644573"/>
  </w:style>
  <w:style w:type="paragraph" w:customStyle="1" w:styleId="p22">
    <w:name w:val="p2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00">
    <w:name w:val="s10"/>
    <w:rsid w:val="00644573"/>
  </w:style>
  <w:style w:type="character" w:customStyle="1" w:styleId="s110">
    <w:name w:val="s11"/>
    <w:rsid w:val="00644573"/>
  </w:style>
  <w:style w:type="paragraph" w:customStyle="1" w:styleId="p23">
    <w:name w:val="p23"/>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20">
    <w:name w:val="s12"/>
    <w:rsid w:val="00644573"/>
  </w:style>
  <w:style w:type="paragraph" w:customStyle="1" w:styleId="p24">
    <w:name w:val="p24"/>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30">
    <w:name w:val="s13"/>
    <w:rsid w:val="00644573"/>
  </w:style>
  <w:style w:type="character" w:customStyle="1" w:styleId="s140">
    <w:name w:val="s14"/>
    <w:rsid w:val="00644573"/>
  </w:style>
  <w:style w:type="paragraph" w:customStyle="1" w:styleId="p25">
    <w:name w:val="p2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6">
    <w:name w:val="p2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7">
    <w:name w:val="p2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5">
    <w:name w:val="s15"/>
    <w:rsid w:val="00644573"/>
  </w:style>
  <w:style w:type="paragraph" w:customStyle="1" w:styleId="p28">
    <w:name w:val="p2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29">
    <w:name w:val="p29"/>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6">
    <w:name w:val="s16"/>
    <w:rsid w:val="00644573"/>
  </w:style>
  <w:style w:type="paragraph" w:customStyle="1" w:styleId="p30">
    <w:name w:val="p3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1">
    <w:name w:val="p3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2">
    <w:name w:val="p32"/>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7">
    <w:name w:val="s17"/>
    <w:rsid w:val="00644573"/>
  </w:style>
  <w:style w:type="character" w:customStyle="1" w:styleId="s18">
    <w:name w:val="s18"/>
    <w:rsid w:val="00644573"/>
  </w:style>
  <w:style w:type="paragraph" w:customStyle="1" w:styleId="p33">
    <w:name w:val="p3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4">
    <w:name w:val="p3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5">
    <w:name w:val="p35"/>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19">
    <w:name w:val="s19"/>
    <w:rsid w:val="00644573"/>
  </w:style>
  <w:style w:type="paragraph" w:customStyle="1" w:styleId="p36">
    <w:name w:val="p36"/>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00">
    <w:name w:val="s20"/>
    <w:rsid w:val="00644573"/>
  </w:style>
  <w:style w:type="character" w:customStyle="1" w:styleId="s210">
    <w:name w:val="s21"/>
    <w:rsid w:val="00644573"/>
  </w:style>
  <w:style w:type="character" w:customStyle="1" w:styleId="s220">
    <w:name w:val="s22"/>
    <w:rsid w:val="00644573"/>
  </w:style>
  <w:style w:type="paragraph" w:customStyle="1" w:styleId="p37">
    <w:name w:val="p37"/>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s23">
    <w:name w:val="s23"/>
    <w:rsid w:val="00644573"/>
  </w:style>
  <w:style w:type="character" w:customStyle="1" w:styleId="s24">
    <w:name w:val="s24"/>
    <w:rsid w:val="00644573"/>
  </w:style>
  <w:style w:type="paragraph" w:customStyle="1" w:styleId="p38">
    <w:name w:val="p3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39">
    <w:name w:val="p3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0">
    <w:name w:val="p4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1">
    <w:name w:val="p4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2">
    <w:name w:val="p4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3">
    <w:name w:val="p4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4">
    <w:name w:val="p4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5">
    <w:name w:val="p4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6">
    <w:name w:val="p4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7">
    <w:name w:val="p4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8">
    <w:name w:val="p48"/>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49">
    <w:name w:val="p49"/>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0">
    <w:name w:val="p50"/>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1">
    <w:name w:val="p51"/>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2">
    <w:name w:val="p52"/>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3">
    <w:name w:val="p53"/>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4">
    <w:name w:val="p54"/>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5">
    <w:name w:val="p55"/>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6">
    <w:name w:val="p56"/>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7">
    <w:name w:val="p57"/>
    <w:basedOn w:val="a2"/>
    <w:rsid w:val="00644573"/>
    <w:pPr>
      <w:spacing w:before="100" w:beforeAutospacing="1" w:after="100" w:afterAutospacing="1" w:line="240" w:lineRule="auto"/>
      <w:ind w:firstLine="0"/>
      <w:jc w:val="left"/>
    </w:pPr>
    <w:rPr>
      <w:rFonts w:eastAsia="Times New Roman"/>
      <w:szCs w:val="24"/>
      <w:lang w:eastAsia="ru-RU"/>
    </w:rPr>
  </w:style>
  <w:style w:type="paragraph" w:customStyle="1" w:styleId="p58">
    <w:name w:val="p58"/>
    <w:basedOn w:val="a2"/>
    <w:rsid w:val="00644573"/>
    <w:pPr>
      <w:spacing w:before="100" w:beforeAutospacing="1" w:after="100" w:afterAutospacing="1" w:line="240" w:lineRule="auto"/>
      <w:ind w:firstLine="0"/>
      <w:jc w:val="left"/>
    </w:pPr>
    <w:rPr>
      <w:rFonts w:eastAsia="Times New Roman"/>
      <w:szCs w:val="24"/>
      <w:lang w:eastAsia="ru-RU"/>
    </w:rPr>
  </w:style>
  <w:style w:type="character" w:customStyle="1" w:styleId="js-downloads-folder-name">
    <w:name w:val="js-downloads-folder-name"/>
    <w:rsid w:val="00644573"/>
  </w:style>
  <w:style w:type="paragraph" w:styleId="z-">
    <w:name w:val="HTML Top of Form"/>
    <w:basedOn w:val="a2"/>
    <w:next w:val="a2"/>
    <w:link w:val="z-0"/>
    <w:hidden/>
    <w:uiPriority w:val="99"/>
    <w:semiHidden/>
    <w:unhideWhenUsed/>
    <w:rsid w:val="00644573"/>
    <w:pPr>
      <w:pBdr>
        <w:bottom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0">
    <w:name w:val="z-Начало формы Знак"/>
    <w:basedOn w:val="a3"/>
    <w:link w:val="z-"/>
    <w:uiPriority w:val="99"/>
    <w:semiHidden/>
    <w:rsid w:val="00644573"/>
    <w:rPr>
      <w:rFonts w:ascii="Arial" w:eastAsia="Times New Roman" w:hAnsi="Arial" w:cs="Times New Roman"/>
      <w:vanish/>
      <w:sz w:val="16"/>
      <w:szCs w:val="16"/>
      <w:lang w:eastAsia="ru-RU"/>
    </w:rPr>
  </w:style>
  <w:style w:type="paragraph" w:styleId="z-1">
    <w:name w:val="HTML Bottom of Form"/>
    <w:basedOn w:val="a2"/>
    <w:next w:val="a2"/>
    <w:link w:val="z-2"/>
    <w:hidden/>
    <w:uiPriority w:val="99"/>
    <w:semiHidden/>
    <w:unhideWhenUsed/>
    <w:rsid w:val="00644573"/>
    <w:pPr>
      <w:pBdr>
        <w:top w:val="single" w:sz="6" w:space="1" w:color="auto"/>
      </w:pBdr>
      <w:spacing w:line="240" w:lineRule="auto"/>
      <w:ind w:firstLine="0"/>
      <w:jc w:val="center"/>
    </w:pPr>
    <w:rPr>
      <w:rFonts w:ascii="Arial" w:eastAsia="Times New Roman" w:hAnsi="Arial"/>
      <w:vanish/>
      <w:sz w:val="16"/>
      <w:szCs w:val="16"/>
      <w:lang w:eastAsia="ru-RU"/>
    </w:rPr>
  </w:style>
  <w:style w:type="character" w:customStyle="1" w:styleId="z-2">
    <w:name w:val="z-Конец формы Знак"/>
    <w:basedOn w:val="a3"/>
    <w:link w:val="z-1"/>
    <w:uiPriority w:val="99"/>
    <w:semiHidden/>
    <w:rsid w:val="00644573"/>
    <w:rPr>
      <w:rFonts w:ascii="Arial" w:eastAsia="Times New Roman" w:hAnsi="Arial" w:cs="Times New Roman"/>
      <w:vanish/>
      <w:sz w:val="16"/>
      <w:szCs w:val="16"/>
      <w:lang w:eastAsia="ru-RU"/>
    </w:rPr>
  </w:style>
  <w:style w:type="character" w:customStyle="1" w:styleId="b-pseudo-link">
    <w:name w:val="b-pseudo-link"/>
    <w:rsid w:val="00644573"/>
  </w:style>
  <w:style w:type="paragraph" w:customStyle="1" w:styleId="Default">
    <w:name w:val="Default"/>
    <w:rsid w:val="0064457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0">
    <w:name w:val="0"/>
    <w:basedOn w:val="ConsPlusNormal"/>
    <w:rsid w:val="00644573"/>
    <w:pPr>
      <w:widowControl/>
      <w:suppressAutoHyphens/>
      <w:autoSpaceDN/>
      <w:adjustRightInd/>
      <w:ind w:firstLine="851"/>
      <w:jc w:val="both"/>
    </w:pPr>
    <w:rPr>
      <w:rFonts w:ascii="Times New Roman" w:eastAsia="Arial" w:hAnsi="Times New Roman" w:cs="Times New Roman"/>
      <w:sz w:val="28"/>
      <w:szCs w:val="28"/>
      <w:lang w:eastAsia="ar-SA"/>
    </w:rPr>
  </w:style>
  <w:style w:type="character" w:customStyle="1" w:styleId="grame">
    <w:name w:val="grame"/>
    <w:uiPriority w:val="99"/>
    <w:rsid w:val="00644573"/>
    <w:rPr>
      <w:rFonts w:cs="Times New Roman"/>
    </w:rPr>
  </w:style>
  <w:style w:type="paragraph" w:customStyle="1" w:styleId="ConsNonformat1">
    <w:name w:val="ConsNonformat"/>
    <w:uiPriority w:val="99"/>
    <w:rsid w:val="00644573"/>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Cell">
    <w:name w:val="ConsPlusCell"/>
    <w:uiPriority w:val="99"/>
    <w:rsid w:val="00A44916"/>
    <w:pPr>
      <w:widowControl w:val="0"/>
      <w:suppressAutoHyphens/>
      <w:autoSpaceDE w:val="0"/>
      <w:spacing w:after="0" w:line="240" w:lineRule="auto"/>
    </w:pPr>
    <w:rPr>
      <w:rFonts w:ascii="Arial" w:eastAsia="Arial" w:hAnsi="Arial" w:cs="Arial"/>
      <w:sz w:val="20"/>
      <w:szCs w:val="20"/>
      <w:lang w:eastAsia="ar-SA"/>
    </w:rPr>
  </w:style>
  <w:style w:type="character" w:customStyle="1" w:styleId="fontstyle01">
    <w:name w:val="fontstyle01"/>
    <w:basedOn w:val="a3"/>
    <w:rsid w:val="00ED713F"/>
    <w:rPr>
      <w:rFonts w:ascii="TimesNewRomanPSMT" w:hAnsi="TimesNewRomanPSMT" w:hint="default"/>
      <w:b w:val="0"/>
      <w:bCs w:val="0"/>
      <w:i w:val="0"/>
      <w:iCs w:val="0"/>
      <w:color w:val="000000"/>
      <w:sz w:val="18"/>
      <w:szCs w:val="18"/>
    </w:rPr>
  </w:style>
  <w:style w:type="character" w:customStyle="1" w:styleId="fontstyle21">
    <w:name w:val="fontstyle21"/>
    <w:basedOn w:val="a3"/>
    <w:rsid w:val="003A469C"/>
    <w:rPr>
      <w:rFonts w:ascii="TimesNewRomanPSMT" w:hAnsi="TimesNewRomanPSMT" w:hint="default"/>
      <w:b w:val="0"/>
      <w:bCs w:val="0"/>
      <w:i w:val="0"/>
      <w:iCs w:val="0"/>
      <w:color w:val="000000"/>
      <w:sz w:val="18"/>
      <w:szCs w:val="18"/>
    </w:rPr>
  </w:style>
  <w:style w:type="paragraph" w:customStyle="1" w:styleId="3f2">
    <w:name w:val="Стиль3"/>
    <w:basedOn w:val="20"/>
    <w:qFormat/>
    <w:rsid w:val="00046551"/>
  </w:style>
  <w:style w:type="paragraph" w:customStyle="1" w:styleId="affffffffb">
    <w:name w:val="нов_глав"/>
    <w:basedOn w:val="20"/>
    <w:link w:val="affffffffc"/>
    <w:qFormat/>
    <w:rsid w:val="004718C6"/>
  </w:style>
  <w:style w:type="character" w:customStyle="1" w:styleId="affffffffc">
    <w:name w:val="нов_глав Знак"/>
    <w:basedOn w:val="13"/>
    <w:link w:val="affffffffb"/>
    <w:rsid w:val="004718C6"/>
    <w:rPr>
      <w:rFonts w:ascii="Times New Roman" w:eastAsiaTheme="majorEastAsia" w:hAnsi="Times New Roman" w:cstheme="majorBidi"/>
      <w:b/>
      <w:bCs w:val="0"/>
      <w:sz w:val="24"/>
      <w:szCs w:val="26"/>
    </w:rPr>
  </w:style>
  <w:style w:type="character" w:customStyle="1" w:styleId="affffffffd">
    <w:name w:val="Цветовое выделение"/>
    <w:uiPriority w:val="99"/>
    <w:rsid w:val="00F15BA3"/>
    <w:rPr>
      <w:b/>
      <w:color w:val="000080"/>
      <w:sz w:val="20"/>
    </w:rPr>
  </w:style>
  <w:style w:type="paragraph" w:customStyle="1" w:styleId="affffffffe">
    <w:name w:val="Таблицы (моноширинный)"/>
    <w:basedOn w:val="a2"/>
    <w:next w:val="a2"/>
    <w:uiPriority w:val="99"/>
    <w:rsid w:val="00F15BA3"/>
    <w:pPr>
      <w:widowControl w:val="0"/>
      <w:autoSpaceDE w:val="0"/>
      <w:autoSpaceDN w:val="0"/>
      <w:adjustRightInd w:val="0"/>
      <w:spacing w:line="240" w:lineRule="auto"/>
      <w:ind w:firstLine="0"/>
    </w:pPr>
    <w:rPr>
      <w:rFonts w:ascii="Courier New" w:eastAsia="Times New Roman" w:hAnsi="Courier New" w:cs="Courier New"/>
      <w:sz w:val="20"/>
      <w:szCs w:val="20"/>
      <w:lang w:val="en-US" w:bidi="en-US"/>
    </w:rPr>
  </w:style>
  <w:style w:type="paragraph" w:customStyle="1" w:styleId="afffffffff">
    <w:name w:val="Заголовок к тексту"/>
    <w:basedOn w:val="a2"/>
    <w:next w:val="a0"/>
    <w:rsid w:val="00F15BA3"/>
    <w:pPr>
      <w:suppressAutoHyphens/>
      <w:spacing w:after="480" w:line="240" w:lineRule="exact"/>
      <w:ind w:firstLine="0"/>
      <w:jc w:val="left"/>
    </w:pPr>
    <w:rPr>
      <w:rFonts w:eastAsia="Times New Roman"/>
      <w:b/>
      <w:sz w:val="28"/>
      <w:szCs w:val="20"/>
      <w:lang w:val="en-US" w:bidi="en-US"/>
    </w:rPr>
  </w:style>
  <w:style w:type="paragraph" w:customStyle="1" w:styleId="afffffffff0">
    <w:name w:val="Адресат"/>
    <w:basedOn w:val="a2"/>
    <w:rsid w:val="00F15BA3"/>
    <w:pPr>
      <w:suppressAutoHyphens/>
      <w:spacing w:line="240" w:lineRule="exact"/>
      <w:ind w:firstLine="0"/>
      <w:jc w:val="left"/>
    </w:pPr>
    <w:rPr>
      <w:rFonts w:eastAsia="Times New Roman"/>
      <w:sz w:val="28"/>
      <w:szCs w:val="20"/>
      <w:lang w:val="en-US" w:bidi="en-US"/>
    </w:rPr>
  </w:style>
  <w:style w:type="paragraph" w:customStyle="1" w:styleId="afffffffff1">
    <w:name w:val="Исполнитель"/>
    <w:basedOn w:val="a0"/>
    <w:rsid w:val="00F15BA3"/>
    <w:pPr>
      <w:numPr>
        <w:numId w:val="0"/>
      </w:numPr>
      <w:suppressAutoHyphens/>
      <w:spacing w:before="0" w:line="240" w:lineRule="exact"/>
      <w:jc w:val="left"/>
    </w:pPr>
    <w:rPr>
      <w:szCs w:val="20"/>
      <w:lang w:val="en-US" w:bidi="en-US"/>
    </w:rPr>
  </w:style>
  <w:style w:type="paragraph" w:customStyle="1" w:styleId="afffffffff2">
    <w:name w:val="регистрационные поля"/>
    <w:basedOn w:val="a2"/>
    <w:rsid w:val="00F15BA3"/>
    <w:pPr>
      <w:spacing w:line="240" w:lineRule="exact"/>
      <w:ind w:firstLine="0"/>
      <w:jc w:val="center"/>
    </w:pPr>
    <w:rPr>
      <w:rFonts w:eastAsia="Times New Roman"/>
      <w:sz w:val="28"/>
      <w:szCs w:val="20"/>
      <w:lang w:val="en-US" w:bidi="en-US"/>
    </w:rPr>
  </w:style>
  <w:style w:type="paragraph" w:customStyle="1" w:styleId="afffffffff3">
    <w:name w:val="Регистр"/>
    <w:rsid w:val="00F15BA3"/>
    <w:pPr>
      <w:spacing w:after="0" w:line="240" w:lineRule="auto"/>
    </w:pPr>
    <w:rPr>
      <w:rFonts w:ascii="Times New Roman" w:eastAsia="Times New Roman" w:hAnsi="Times New Roman" w:cs="Times New Roman"/>
      <w:sz w:val="28"/>
      <w:szCs w:val="20"/>
      <w:lang w:val="en-US" w:bidi="en-US"/>
    </w:rPr>
  </w:style>
  <w:style w:type="paragraph" w:customStyle="1" w:styleId="afffffffff4">
    <w:name w:val="Раздел"/>
    <w:basedOn w:val="a2"/>
    <w:rsid w:val="00F15BA3"/>
    <w:pPr>
      <w:spacing w:line="360" w:lineRule="auto"/>
      <w:ind w:firstLine="0"/>
      <w:jc w:val="center"/>
    </w:pPr>
    <w:rPr>
      <w:rFonts w:ascii="Arial" w:eastAsia="Times New Roman" w:hAnsi="Arial"/>
      <w:caps/>
      <w:szCs w:val="20"/>
      <w:lang w:val="en-US" w:bidi="en-US"/>
    </w:rPr>
  </w:style>
  <w:style w:type="paragraph" w:styleId="afffffffff5">
    <w:name w:val="Title"/>
    <w:basedOn w:val="a2"/>
    <w:next w:val="a2"/>
    <w:link w:val="afffffffff6"/>
    <w:uiPriority w:val="10"/>
    <w:qFormat/>
    <w:rsid w:val="00F15BA3"/>
    <w:pPr>
      <w:spacing w:before="240" w:after="60" w:line="240" w:lineRule="auto"/>
      <w:ind w:firstLine="0"/>
      <w:jc w:val="center"/>
      <w:outlineLvl w:val="0"/>
    </w:pPr>
    <w:rPr>
      <w:rFonts w:asciiTheme="majorHAnsi" w:eastAsiaTheme="majorEastAsia" w:hAnsiTheme="majorHAnsi"/>
      <w:b/>
      <w:bCs/>
      <w:kern w:val="28"/>
      <w:sz w:val="32"/>
      <w:szCs w:val="32"/>
      <w:lang w:val="en-US" w:bidi="en-US"/>
    </w:rPr>
  </w:style>
  <w:style w:type="character" w:customStyle="1" w:styleId="afffffffff6">
    <w:name w:val="Заголовок Знак"/>
    <w:basedOn w:val="a3"/>
    <w:link w:val="afffffffff5"/>
    <w:uiPriority w:val="10"/>
    <w:rsid w:val="00F15BA3"/>
    <w:rPr>
      <w:rFonts w:asciiTheme="majorHAnsi" w:eastAsiaTheme="majorEastAsia" w:hAnsiTheme="majorHAnsi" w:cs="Times New Roman"/>
      <w:b/>
      <w:bCs/>
      <w:kern w:val="28"/>
      <w:sz w:val="32"/>
      <w:szCs w:val="32"/>
      <w:lang w:val="en-US" w:bidi="en-US"/>
    </w:rPr>
  </w:style>
  <w:style w:type="table" w:customStyle="1" w:styleId="1ff9">
    <w:name w:val="Сетка таблицы1"/>
    <w:basedOn w:val="a4"/>
    <w:next w:val="af2"/>
    <w:uiPriority w:val="99"/>
    <w:rsid w:val="00F15BA3"/>
    <w:pPr>
      <w:spacing w:after="0" w:line="240" w:lineRule="auto"/>
    </w:pPr>
    <w:rPr>
      <w:rFonts w:ascii="Times New Roman CYR" w:eastAsia="Times New Roman" w:hAnsi="Times New Roman CYR" w:cs="Times New Roman"/>
      <w:sz w:val="20"/>
      <w:szCs w:val="20"/>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inbleck">
    <w:name w:val="main_bleck"/>
    <w:rsid w:val="00F15BA3"/>
    <w:rPr>
      <w:rFonts w:cs="Times New Roman"/>
    </w:rPr>
  </w:style>
  <w:style w:type="paragraph" w:styleId="afffffffff7">
    <w:name w:val="Subtitle"/>
    <w:basedOn w:val="a2"/>
    <w:next w:val="a2"/>
    <w:link w:val="afffffffff8"/>
    <w:uiPriority w:val="11"/>
    <w:qFormat/>
    <w:rsid w:val="00F15BA3"/>
    <w:pPr>
      <w:spacing w:after="60" w:line="240" w:lineRule="auto"/>
      <w:ind w:firstLine="0"/>
      <w:jc w:val="center"/>
      <w:outlineLvl w:val="1"/>
    </w:pPr>
    <w:rPr>
      <w:rFonts w:asciiTheme="majorHAnsi" w:eastAsiaTheme="majorEastAsia" w:hAnsiTheme="majorHAnsi"/>
      <w:szCs w:val="24"/>
      <w:lang w:val="en-US" w:bidi="en-US"/>
    </w:rPr>
  </w:style>
  <w:style w:type="character" w:customStyle="1" w:styleId="afffffffff8">
    <w:name w:val="Подзаголовок Знак"/>
    <w:basedOn w:val="a3"/>
    <w:link w:val="afffffffff7"/>
    <w:uiPriority w:val="11"/>
    <w:rsid w:val="00F15BA3"/>
    <w:rPr>
      <w:rFonts w:asciiTheme="majorHAnsi" w:eastAsiaTheme="majorEastAsia" w:hAnsiTheme="majorHAnsi" w:cs="Times New Roman"/>
      <w:sz w:val="24"/>
      <w:szCs w:val="24"/>
      <w:lang w:val="en-US" w:bidi="en-US"/>
    </w:rPr>
  </w:style>
  <w:style w:type="character" w:customStyle="1" w:styleId="23">
    <w:name w:val="Название объекта Знак2"/>
    <w:aliases w:val="+Название объекта Знак,Название объекта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15BA3"/>
    <w:rPr>
      <w:rFonts w:ascii="Times New Roman" w:eastAsia="Times New Roman" w:hAnsi="Times New Roman" w:cs="Times New Roman"/>
      <w:bCs/>
      <w:sz w:val="24"/>
      <w:szCs w:val="18"/>
    </w:rPr>
  </w:style>
  <w:style w:type="paragraph" w:customStyle="1" w:styleId="14125">
    <w:name w:val="Стиль 14 пт не курсив По ширине Первая строка:  1.25 см Междуст..."/>
    <w:basedOn w:val="a2"/>
    <w:rsid w:val="00F15BA3"/>
    <w:pPr>
      <w:widowControl w:val="0"/>
      <w:autoSpaceDE w:val="0"/>
      <w:autoSpaceDN w:val="0"/>
      <w:adjustRightInd w:val="0"/>
      <w:spacing w:line="360" w:lineRule="auto"/>
      <w:ind w:firstLine="708"/>
    </w:pPr>
    <w:rPr>
      <w:rFonts w:ascii="ISOCPEUR" w:eastAsia="Times New Roman" w:hAnsi="ISOCPEUR"/>
      <w:i/>
      <w:sz w:val="28"/>
      <w:szCs w:val="20"/>
      <w:lang w:val="en-US" w:bidi="en-US"/>
    </w:rPr>
  </w:style>
  <w:style w:type="paragraph" w:customStyle="1" w:styleId="140">
    <w:name w:val="Стиль Основной текст с отступом + 14 пт не курсив Первая строка: ..."/>
    <w:basedOn w:val="afc"/>
    <w:rsid w:val="00F15BA3"/>
    <w:pPr>
      <w:spacing w:line="360" w:lineRule="auto"/>
      <w:ind w:left="0" w:firstLine="709"/>
    </w:pPr>
    <w:rPr>
      <w:rFonts w:ascii="ISOCPEUR" w:eastAsia="Times New Roman" w:hAnsi="ISOCPEUR" w:cs="Times New Roman"/>
      <w:i/>
      <w:sz w:val="28"/>
      <w:szCs w:val="20"/>
      <w:lang w:val="en-US" w:bidi="en-US"/>
    </w:rPr>
  </w:style>
  <w:style w:type="paragraph" w:customStyle="1" w:styleId="WW-">
    <w:name w:val="WW-Текст"/>
    <w:basedOn w:val="a2"/>
    <w:rsid w:val="00F15BA3"/>
    <w:pPr>
      <w:suppressAutoHyphens/>
      <w:spacing w:line="240" w:lineRule="auto"/>
      <w:ind w:firstLine="0"/>
      <w:jc w:val="left"/>
    </w:pPr>
    <w:rPr>
      <w:rFonts w:ascii="Courier New" w:eastAsia="Times New Roman" w:hAnsi="Courier New"/>
      <w:sz w:val="20"/>
      <w:szCs w:val="20"/>
      <w:lang w:val="en-US" w:eastAsia="ar-SA" w:bidi="en-US"/>
    </w:rPr>
  </w:style>
  <w:style w:type="paragraph" w:customStyle="1" w:styleId="Iauiue">
    <w:name w:val="Iau?iue"/>
    <w:rsid w:val="00F15BA3"/>
    <w:pPr>
      <w:spacing w:after="0" w:line="240" w:lineRule="auto"/>
    </w:pPr>
    <w:rPr>
      <w:rFonts w:ascii="Times New Roman" w:eastAsia="Times New Roman" w:hAnsi="Times New Roman" w:cs="Times New Roman"/>
      <w:sz w:val="24"/>
      <w:szCs w:val="20"/>
      <w:lang w:val="en-US" w:bidi="en-US"/>
    </w:rPr>
  </w:style>
  <w:style w:type="paragraph" w:customStyle="1" w:styleId="Tworddate">
    <w:name w:val="Tword_date"/>
    <w:basedOn w:val="a2"/>
    <w:rsid w:val="00F15BA3"/>
    <w:pPr>
      <w:spacing w:line="240" w:lineRule="auto"/>
      <w:ind w:firstLine="0"/>
      <w:jc w:val="center"/>
    </w:pPr>
    <w:rPr>
      <w:rFonts w:ascii="ISOCPEUR" w:eastAsia="Times New Roman" w:hAnsi="ISOCPEUR"/>
      <w:sz w:val="16"/>
      <w:szCs w:val="24"/>
      <w:lang w:val="en-US" w:bidi="en-US"/>
    </w:rPr>
  </w:style>
  <w:style w:type="paragraph" w:customStyle="1" w:styleId="Twordnormal">
    <w:name w:val="Tword_normal"/>
    <w:basedOn w:val="a2"/>
    <w:link w:val="Twordnormal0"/>
    <w:rsid w:val="00F15BA3"/>
    <w:pPr>
      <w:spacing w:line="240" w:lineRule="auto"/>
      <w:ind w:firstLine="709"/>
    </w:pPr>
    <w:rPr>
      <w:rFonts w:ascii="ISOCPEUR" w:eastAsia="Times New Roman" w:hAnsi="ISOCPEUR"/>
      <w:sz w:val="28"/>
      <w:szCs w:val="24"/>
      <w:lang w:val="en-US" w:bidi="en-US"/>
    </w:rPr>
  </w:style>
  <w:style w:type="character" w:customStyle="1" w:styleId="Twordnormal0">
    <w:name w:val="Tword_normal Знак"/>
    <w:link w:val="Twordnormal"/>
    <w:locked/>
    <w:rsid w:val="00F15BA3"/>
    <w:rPr>
      <w:rFonts w:ascii="ISOCPEUR" w:eastAsia="Times New Roman" w:hAnsi="ISOCPEUR" w:cs="Times New Roman"/>
      <w:sz w:val="28"/>
      <w:szCs w:val="24"/>
      <w:lang w:val="en-US" w:bidi="en-US"/>
    </w:rPr>
  </w:style>
  <w:style w:type="paragraph" w:customStyle="1" w:styleId="Twordfirm">
    <w:name w:val="Tword_firm"/>
    <w:basedOn w:val="a2"/>
    <w:link w:val="TwordfirmCharChar"/>
    <w:rsid w:val="00F15BA3"/>
    <w:pPr>
      <w:spacing w:line="240" w:lineRule="auto"/>
      <w:ind w:firstLine="0"/>
      <w:jc w:val="center"/>
    </w:pPr>
    <w:rPr>
      <w:rFonts w:ascii="ISOCPEUR" w:eastAsia="Times New Roman" w:hAnsi="ISOCPEUR"/>
      <w:szCs w:val="24"/>
      <w:lang w:val="en-US" w:bidi="en-US"/>
    </w:rPr>
  </w:style>
  <w:style w:type="character" w:customStyle="1" w:styleId="TwordfirmCharChar">
    <w:name w:val="Tword_firm Char Char"/>
    <w:link w:val="Twordfirm"/>
    <w:locked/>
    <w:rsid w:val="00F15BA3"/>
    <w:rPr>
      <w:rFonts w:ascii="ISOCPEUR" w:eastAsia="Times New Roman" w:hAnsi="ISOCPEUR" w:cs="Times New Roman"/>
      <w:sz w:val="24"/>
      <w:szCs w:val="24"/>
      <w:lang w:val="en-US" w:bidi="en-US"/>
    </w:rPr>
  </w:style>
  <w:style w:type="character" w:customStyle="1" w:styleId="ConsPlusNormal0">
    <w:name w:val="ConsPlusNormal Знак"/>
    <w:link w:val="ConsPlusNormal"/>
    <w:locked/>
    <w:rsid w:val="00F15BA3"/>
    <w:rPr>
      <w:rFonts w:ascii="Arial" w:eastAsia="Times New Roman" w:hAnsi="Arial" w:cs="Arial"/>
      <w:sz w:val="24"/>
      <w:szCs w:val="24"/>
      <w:lang w:eastAsia="ru-RU"/>
    </w:rPr>
  </w:style>
  <w:style w:type="paragraph" w:customStyle="1" w:styleId="Heading">
    <w:name w:val="Heading"/>
    <w:uiPriority w:val="99"/>
    <w:rsid w:val="00F15BA3"/>
    <w:pPr>
      <w:widowControl w:val="0"/>
      <w:autoSpaceDE w:val="0"/>
      <w:autoSpaceDN w:val="0"/>
      <w:adjustRightInd w:val="0"/>
      <w:spacing w:after="0" w:line="240" w:lineRule="auto"/>
    </w:pPr>
    <w:rPr>
      <w:rFonts w:ascii="Arial" w:eastAsia="Times New Roman" w:hAnsi="Arial" w:cs="Arial"/>
      <w:b/>
      <w:bCs/>
      <w:lang w:val="en-US" w:bidi="en-US"/>
    </w:rPr>
  </w:style>
  <w:style w:type="character" w:customStyle="1" w:styleId="afffffffff9">
    <w:name w:val="Гипертекстовая ссылка"/>
    <w:uiPriority w:val="99"/>
    <w:rsid w:val="00F15BA3"/>
    <w:rPr>
      <w:rFonts w:cs="Times New Roman"/>
      <w:b/>
      <w:bCs/>
      <w:color w:val="008000"/>
      <w:sz w:val="20"/>
      <w:szCs w:val="20"/>
      <w:u w:val="single"/>
    </w:rPr>
  </w:style>
  <w:style w:type="paragraph" w:customStyle="1" w:styleId="Style32">
    <w:name w:val="Style32"/>
    <w:basedOn w:val="a2"/>
    <w:uiPriority w:val="99"/>
    <w:rsid w:val="00F15BA3"/>
    <w:pPr>
      <w:widowControl w:val="0"/>
      <w:autoSpaceDE w:val="0"/>
      <w:autoSpaceDN w:val="0"/>
      <w:adjustRightInd w:val="0"/>
      <w:spacing w:line="278" w:lineRule="exact"/>
      <w:ind w:firstLine="538"/>
    </w:pPr>
    <w:rPr>
      <w:rFonts w:eastAsia="Times New Roman"/>
      <w:szCs w:val="24"/>
      <w:lang w:val="en-US" w:bidi="en-US"/>
    </w:rPr>
  </w:style>
  <w:style w:type="paragraph" w:customStyle="1" w:styleId="u">
    <w:name w:val="u"/>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
    <w:name w:val="uni"/>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unip">
    <w:name w:val="unip"/>
    <w:basedOn w:val="a2"/>
    <w:rsid w:val="00F15BA3"/>
    <w:pPr>
      <w:spacing w:before="100" w:beforeAutospacing="1" w:after="100" w:afterAutospacing="1" w:line="240" w:lineRule="auto"/>
      <w:ind w:firstLine="0"/>
      <w:jc w:val="left"/>
    </w:pPr>
    <w:rPr>
      <w:rFonts w:eastAsia="Times New Roman"/>
      <w:szCs w:val="24"/>
      <w:lang w:val="en-US" w:bidi="en-US"/>
    </w:rPr>
  </w:style>
  <w:style w:type="character" w:customStyle="1" w:styleId="3f3">
    <w:name w:val="Основной текст (3)_"/>
    <w:link w:val="3f4"/>
    <w:uiPriority w:val="99"/>
    <w:locked/>
    <w:rsid w:val="00F15BA3"/>
    <w:rPr>
      <w:rFonts w:ascii="Arial" w:hAnsi="Arial"/>
      <w:sz w:val="16"/>
      <w:shd w:val="clear" w:color="auto" w:fill="FFFFFF"/>
    </w:rPr>
  </w:style>
  <w:style w:type="paragraph" w:customStyle="1" w:styleId="3f4">
    <w:name w:val="Основной текст (3)"/>
    <w:basedOn w:val="a2"/>
    <w:link w:val="3f3"/>
    <w:uiPriority w:val="99"/>
    <w:rsid w:val="00F15BA3"/>
    <w:pPr>
      <w:shd w:val="clear" w:color="auto" w:fill="FFFFFF"/>
      <w:spacing w:before="240" w:after="600" w:line="206" w:lineRule="exact"/>
      <w:ind w:firstLine="0"/>
      <w:jc w:val="left"/>
    </w:pPr>
    <w:rPr>
      <w:rFonts w:ascii="Arial" w:eastAsiaTheme="minorHAnsi" w:hAnsi="Arial" w:cstheme="minorBidi"/>
      <w:sz w:val="16"/>
      <w:shd w:val="clear" w:color="auto" w:fill="FFFFFF"/>
    </w:rPr>
  </w:style>
  <w:style w:type="paragraph" w:customStyle="1" w:styleId="ConsNormal">
    <w:name w:val="ConsNormal"/>
    <w:link w:val="ConsNormal0"/>
    <w:uiPriority w:val="99"/>
    <w:rsid w:val="00F15BA3"/>
    <w:pPr>
      <w:widowControl w:val="0"/>
      <w:spacing w:after="0" w:line="240" w:lineRule="auto"/>
      <w:ind w:firstLine="720"/>
    </w:pPr>
    <w:rPr>
      <w:rFonts w:ascii="Consultant" w:eastAsia="Times New Roman" w:hAnsi="Consultant" w:cs="Times New Roman"/>
      <w:lang w:val="en-US" w:bidi="en-US"/>
    </w:rPr>
  </w:style>
  <w:style w:type="character" w:customStyle="1" w:styleId="ConsNormal0">
    <w:name w:val="ConsNormal Знак"/>
    <w:link w:val="ConsNormal"/>
    <w:uiPriority w:val="99"/>
    <w:locked/>
    <w:rsid w:val="00F15BA3"/>
    <w:rPr>
      <w:rFonts w:ascii="Consultant" w:eastAsia="Times New Roman" w:hAnsi="Consultant" w:cs="Times New Roman"/>
      <w:lang w:val="en-US" w:bidi="en-US"/>
    </w:rPr>
  </w:style>
  <w:style w:type="paragraph" w:customStyle="1" w:styleId="ConsPlusNonformat">
    <w:name w:val="ConsPlusNonformat"/>
    <w:uiPriority w:val="99"/>
    <w:rsid w:val="00F15BA3"/>
    <w:pPr>
      <w:widowControl w:val="0"/>
      <w:autoSpaceDE w:val="0"/>
      <w:autoSpaceDN w:val="0"/>
      <w:adjustRightInd w:val="0"/>
      <w:spacing w:after="0" w:line="240" w:lineRule="auto"/>
    </w:pPr>
    <w:rPr>
      <w:rFonts w:ascii="Courier New" w:eastAsia="Times New Roman" w:hAnsi="Courier New" w:cs="Courier New"/>
      <w:sz w:val="20"/>
      <w:szCs w:val="20"/>
      <w:lang w:val="en-US" w:bidi="en-US"/>
    </w:rPr>
  </w:style>
  <w:style w:type="paragraph" w:customStyle="1" w:styleId="headertext">
    <w:name w:val="headertext"/>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tandard">
    <w:name w:val="Standard"/>
    <w:rsid w:val="00F15BA3"/>
    <w:pPr>
      <w:suppressAutoHyphens/>
      <w:spacing w:after="0" w:line="240" w:lineRule="auto"/>
      <w:textAlignment w:val="baseline"/>
    </w:pPr>
    <w:rPr>
      <w:rFonts w:ascii="Times New Roman" w:eastAsia="Times New Roman" w:hAnsi="Times New Roman" w:cs="Times New Roman"/>
      <w:kern w:val="1"/>
      <w:sz w:val="24"/>
      <w:szCs w:val="24"/>
      <w:lang w:val="en-US" w:eastAsia="zh-CN" w:bidi="en-US"/>
    </w:rPr>
  </w:style>
  <w:style w:type="paragraph" w:customStyle="1" w:styleId="1KGK9">
    <w:name w:val="1KG=K9"/>
    <w:rsid w:val="00F15BA3"/>
    <w:pPr>
      <w:suppressAutoHyphens/>
      <w:spacing w:after="0" w:line="240" w:lineRule="auto"/>
      <w:textAlignment w:val="baseline"/>
    </w:pPr>
    <w:rPr>
      <w:rFonts w:ascii="MS Sans Serif" w:eastAsia="Times New Roman" w:hAnsi="MS Sans Serif" w:cs="Times New Roman"/>
      <w:kern w:val="1"/>
      <w:sz w:val="24"/>
      <w:szCs w:val="20"/>
      <w:lang w:val="en-US" w:eastAsia="zh-CN" w:bidi="en-US"/>
    </w:rPr>
  </w:style>
  <w:style w:type="paragraph" w:customStyle="1" w:styleId="afffffffffa">
    <w:name w:val="текст_реф_ау"/>
    <w:basedOn w:val="a2"/>
    <w:rsid w:val="00F15BA3"/>
    <w:pPr>
      <w:spacing w:line="312" w:lineRule="auto"/>
      <w:ind w:firstLine="720"/>
    </w:pPr>
    <w:rPr>
      <w:rFonts w:eastAsia="Times New Roman"/>
      <w:spacing w:val="-2"/>
      <w:sz w:val="28"/>
      <w:szCs w:val="20"/>
      <w:lang w:val="en-US" w:bidi="en-US"/>
    </w:rPr>
  </w:style>
  <w:style w:type="character" w:customStyle="1" w:styleId="WW8Num2z0">
    <w:name w:val="WW8Num2z0"/>
    <w:rsid w:val="00F15BA3"/>
    <w:rPr>
      <w:rFonts w:ascii="OpenSymbol" w:hAnsi="OpenSymbol"/>
    </w:rPr>
  </w:style>
  <w:style w:type="character" w:customStyle="1" w:styleId="WW8Num3z0">
    <w:name w:val="WW8Num3z0"/>
    <w:rsid w:val="00F15BA3"/>
    <w:rPr>
      <w:rFonts w:ascii="OpenSymbol" w:hAnsi="OpenSymbol"/>
    </w:rPr>
  </w:style>
  <w:style w:type="character" w:customStyle="1" w:styleId="WW8Num4z0">
    <w:name w:val="WW8Num4z0"/>
    <w:rsid w:val="00F15BA3"/>
    <w:rPr>
      <w:rFonts w:ascii="OpenSymbol" w:hAnsi="OpenSymbol"/>
    </w:rPr>
  </w:style>
  <w:style w:type="character" w:customStyle="1" w:styleId="WW8Num5z0">
    <w:name w:val="WW8Num5z0"/>
    <w:rsid w:val="00F15BA3"/>
    <w:rPr>
      <w:rFonts w:ascii="OpenSymbol" w:hAnsi="OpenSymbol"/>
    </w:rPr>
  </w:style>
  <w:style w:type="character" w:customStyle="1" w:styleId="WW8Num8z0">
    <w:name w:val="WW8Num8z0"/>
    <w:rsid w:val="00F15BA3"/>
    <w:rPr>
      <w:rFonts w:ascii="OpenSymbol" w:hAnsi="OpenSymbol"/>
    </w:rPr>
  </w:style>
  <w:style w:type="character" w:customStyle="1" w:styleId="WW8Num9z0">
    <w:name w:val="WW8Num9z0"/>
    <w:rsid w:val="00F15BA3"/>
    <w:rPr>
      <w:rFonts w:ascii="OpenSymbol" w:hAnsi="OpenSymbol"/>
    </w:rPr>
  </w:style>
  <w:style w:type="character" w:customStyle="1" w:styleId="WW8Num10z0">
    <w:name w:val="WW8Num10z0"/>
    <w:rsid w:val="00F15BA3"/>
    <w:rPr>
      <w:rFonts w:ascii="Symbol" w:hAnsi="Symbol"/>
    </w:rPr>
  </w:style>
  <w:style w:type="character" w:customStyle="1" w:styleId="WW8Num13z0">
    <w:name w:val="WW8Num13z0"/>
    <w:rsid w:val="00F15BA3"/>
    <w:rPr>
      <w:rFonts w:ascii="OpenSymbol" w:hAnsi="OpenSymbol"/>
    </w:rPr>
  </w:style>
  <w:style w:type="character" w:customStyle="1" w:styleId="WW8Num20z0">
    <w:name w:val="WW8Num20z0"/>
    <w:rsid w:val="00F15BA3"/>
    <w:rPr>
      <w:rFonts w:ascii="OpenSymbol" w:hAnsi="OpenSymbol"/>
    </w:rPr>
  </w:style>
  <w:style w:type="character" w:customStyle="1" w:styleId="WW8Num21z0">
    <w:name w:val="WW8Num21z0"/>
    <w:rsid w:val="00F15BA3"/>
    <w:rPr>
      <w:rFonts w:ascii="OpenSymbol" w:hAnsi="OpenSymbol"/>
    </w:rPr>
  </w:style>
  <w:style w:type="character" w:customStyle="1" w:styleId="WW8Num25z0">
    <w:name w:val="WW8Num25z0"/>
    <w:rsid w:val="00F15BA3"/>
    <w:rPr>
      <w:rFonts w:ascii="OpenSymbol" w:hAnsi="OpenSymbol"/>
    </w:rPr>
  </w:style>
  <w:style w:type="character" w:customStyle="1" w:styleId="WW8Num30z0">
    <w:name w:val="WW8Num30z0"/>
    <w:rsid w:val="00F15BA3"/>
    <w:rPr>
      <w:rFonts w:ascii="OpenSymbol" w:hAnsi="OpenSymbol"/>
    </w:rPr>
  </w:style>
  <w:style w:type="character" w:customStyle="1" w:styleId="WW8Num31z0">
    <w:name w:val="WW8Num31z0"/>
    <w:rsid w:val="00F15BA3"/>
    <w:rPr>
      <w:rFonts w:ascii="OpenSymbol" w:hAnsi="OpenSymbol"/>
    </w:rPr>
  </w:style>
  <w:style w:type="character" w:customStyle="1" w:styleId="WW8Num32z0">
    <w:name w:val="WW8Num32z0"/>
    <w:rsid w:val="00F15BA3"/>
    <w:rPr>
      <w:rFonts w:ascii="OpenSymbol" w:hAnsi="OpenSymbol"/>
    </w:rPr>
  </w:style>
  <w:style w:type="character" w:customStyle="1" w:styleId="WW8Num37z0">
    <w:name w:val="WW8Num37z0"/>
    <w:rsid w:val="00F15BA3"/>
    <w:rPr>
      <w:rFonts w:ascii="OpenSymbol" w:hAnsi="OpenSymbol"/>
    </w:rPr>
  </w:style>
  <w:style w:type="character" w:customStyle="1" w:styleId="WW8Num38z1">
    <w:name w:val="WW8Num38z1"/>
    <w:rsid w:val="00F15BA3"/>
    <w:rPr>
      <w:rFonts w:ascii="OpenSymbol" w:hAnsi="OpenSymbol"/>
    </w:rPr>
  </w:style>
  <w:style w:type="character" w:customStyle="1" w:styleId="WW8Num39z0">
    <w:name w:val="WW8Num39z0"/>
    <w:rsid w:val="00F15BA3"/>
    <w:rPr>
      <w:rFonts w:ascii="OpenSymbol" w:hAnsi="OpenSymbol"/>
    </w:rPr>
  </w:style>
  <w:style w:type="character" w:customStyle="1" w:styleId="WW8Num40z0">
    <w:name w:val="WW8Num40z0"/>
    <w:rsid w:val="00F15BA3"/>
    <w:rPr>
      <w:rFonts w:ascii="OpenSymbol" w:hAnsi="OpenSymbol"/>
    </w:rPr>
  </w:style>
  <w:style w:type="character" w:customStyle="1" w:styleId="WW8Num41z0">
    <w:name w:val="WW8Num41z0"/>
    <w:rsid w:val="00F15BA3"/>
    <w:rPr>
      <w:rFonts w:ascii="OpenSymbol" w:hAnsi="OpenSymbol"/>
    </w:rPr>
  </w:style>
  <w:style w:type="character" w:customStyle="1" w:styleId="WW8Num46z0">
    <w:name w:val="WW8Num46z0"/>
    <w:rsid w:val="00F15BA3"/>
    <w:rPr>
      <w:rFonts w:ascii="OpenSymbol" w:hAnsi="OpenSymbol"/>
    </w:rPr>
  </w:style>
  <w:style w:type="character" w:customStyle="1" w:styleId="WW8Num47z0">
    <w:name w:val="WW8Num47z0"/>
    <w:rsid w:val="00F15BA3"/>
    <w:rPr>
      <w:rFonts w:ascii="OpenSymbol" w:hAnsi="OpenSymbol"/>
    </w:rPr>
  </w:style>
  <w:style w:type="character" w:customStyle="1" w:styleId="WW8Num48z0">
    <w:name w:val="WW8Num48z0"/>
    <w:rsid w:val="00F15BA3"/>
    <w:rPr>
      <w:rFonts w:ascii="OpenSymbol" w:hAnsi="OpenSymbol"/>
    </w:rPr>
  </w:style>
  <w:style w:type="character" w:customStyle="1" w:styleId="WW8Num49z0">
    <w:name w:val="WW8Num49z0"/>
    <w:rsid w:val="00F15BA3"/>
    <w:rPr>
      <w:rFonts w:ascii="OpenSymbol" w:hAnsi="OpenSymbol"/>
    </w:rPr>
  </w:style>
  <w:style w:type="character" w:customStyle="1" w:styleId="WW8Num51z0">
    <w:name w:val="WW8Num51z0"/>
    <w:rsid w:val="00F15BA3"/>
    <w:rPr>
      <w:rFonts w:ascii="OpenSymbol" w:hAnsi="OpenSymbol"/>
    </w:rPr>
  </w:style>
  <w:style w:type="character" w:customStyle="1" w:styleId="WW8Num53z0">
    <w:name w:val="WW8Num53z0"/>
    <w:rsid w:val="00F15BA3"/>
    <w:rPr>
      <w:rFonts w:ascii="OpenSymbol" w:hAnsi="OpenSymbol"/>
    </w:rPr>
  </w:style>
  <w:style w:type="character" w:customStyle="1" w:styleId="WW8Num54z0">
    <w:name w:val="WW8Num54z0"/>
    <w:rsid w:val="00F15BA3"/>
    <w:rPr>
      <w:rFonts w:ascii="OpenSymbol" w:hAnsi="OpenSymbol"/>
    </w:rPr>
  </w:style>
  <w:style w:type="character" w:customStyle="1" w:styleId="WW8Num55z0">
    <w:name w:val="WW8Num55z0"/>
    <w:rsid w:val="00F15BA3"/>
    <w:rPr>
      <w:rFonts w:ascii="OpenSymbol" w:hAnsi="OpenSymbol"/>
    </w:rPr>
  </w:style>
  <w:style w:type="character" w:customStyle="1" w:styleId="WW8Num56z0">
    <w:name w:val="WW8Num56z0"/>
    <w:rsid w:val="00F15BA3"/>
    <w:rPr>
      <w:rFonts w:ascii="OpenSymbol" w:hAnsi="OpenSymbol"/>
    </w:rPr>
  </w:style>
  <w:style w:type="character" w:customStyle="1" w:styleId="WW8Num57z0">
    <w:name w:val="WW8Num57z0"/>
    <w:rsid w:val="00F15BA3"/>
    <w:rPr>
      <w:rFonts w:ascii="Symbol" w:hAnsi="Symbol"/>
    </w:rPr>
  </w:style>
  <w:style w:type="character" w:customStyle="1" w:styleId="Absatz-Standardschriftart">
    <w:name w:val="Absatz-Standardschriftart"/>
    <w:rsid w:val="00F15BA3"/>
  </w:style>
  <w:style w:type="character" w:customStyle="1" w:styleId="WW8Num33z0">
    <w:name w:val="WW8Num33z0"/>
    <w:rsid w:val="00F15BA3"/>
    <w:rPr>
      <w:rFonts w:ascii="OpenSymbol" w:hAnsi="OpenSymbol"/>
    </w:rPr>
  </w:style>
  <w:style w:type="character" w:customStyle="1" w:styleId="WW8Num38z0">
    <w:name w:val="WW8Num38z0"/>
    <w:rsid w:val="00F15BA3"/>
    <w:rPr>
      <w:rFonts w:ascii="OpenSymbol" w:hAnsi="OpenSymbol"/>
    </w:rPr>
  </w:style>
  <w:style w:type="character" w:customStyle="1" w:styleId="WW8Num39z1">
    <w:name w:val="WW8Num39z1"/>
    <w:rsid w:val="00F15BA3"/>
    <w:rPr>
      <w:rFonts w:ascii="OpenSymbol" w:hAnsi="OpenSymbol"/>
    </w:rPr>
  </w:style>
  <w:style w:type="character" w:customStyle="1" w:styleId="WW8Num42z0">
    <w:name w:val="WW8Num42z0"/>
    <w:rsid w:val="00F15BA3"/>
    <w:rPr>
      <w:rFonts w:ascii="OpenSymbol" w:hAnsi="OpenSymbol"/>
    </w:rPr>
  </w:style>
  <w:style w:type="character" w:customStyle="1" w:styleId="WW8Num50z0">
    <w:name w:val="WW8Num50z0"/>
    <w:rsid w:val="00F15BA3"/>
    <w:rPr>
      <w:rFonts w:ascii="OpenSymbol" w:hAnsi="OpenSymbol"/>
    </w:rPr>
  </w:style>
  <w:style w:type="character" w:customStyle="1" w:styleId="WW8Num52z0">
    <w:name w:val="WW8Num52z0"/>
    <w:rsid w:val="00F15BA3"/>
    <w:rPr>
      <w:rFonts w:ascii="OpenSymbol" w:hAnsi="OpenSymbol"/>
    </w:rPr>
  </w:style>
  <w:style w:type="character" w:customStyle="1" w:styleId="WW8Num58z0">
    <w:name w:val="WW8Num58z0"/>
    <w:rsid w:val="00F15BA3"/>
    <w:rPr>
      <w:rFonts w:ascii="OpenSymbol" w:hAnsi="OpenSymbol"/>
    </w:rPr>
  </w:style>
  <w:style w:type="character" w:customStyle="1" w:styleId="WW-Absatz-Standardschriftart">
    <w:name w:val="WW-Absatz-Standardschriftart"/>
    <w:rsid w:val="00F15BA3"/>
  </w:style>
  <w:style w:type="character" w:customStyle="1" w:styleId="WW-Absatz-Standardschriftart1">
    <w:name w:val="WW-Absatz-Standardschriftart1"/>
    <w:rsid w:val="00F15BA3"/>
  </w:style>
  <w:style w:type="character" w:customStyle="1" w:styleId="WW-Absatz-Standardschriftart11">
    <w:name w:val="WW-Absatz-Standardschriftart11"/>
    <w:rsid w:val="00F15BA3"/>
  </w:style>
  <w:style w:type="character" w:customStyle="1" w:styleId="WW8Num40z1">
    <w:name w:val="WW8Num40z1"/>
    <w:rsid w:val="00F15BA3"/>
    <w:rPr>
      <w:rFonts w:ascii="OpenSymbol" w:hAnsi="OpenSymbol"/>
    </w:rPr>
  </w:style>
  <w:style w:type="character" w:customStyle="1" w:styleId="WW8Num43z0">
    <w:name w:val="WW8Num43z0"/>
    <w:rsid w:val="00F15BA3"/>
    <w:rPr>
      <w:rFonts w:ascii="OpenSymbol" w:hAnsi="OpenSymbol"/>
    </w:rPr>
  </w:style>
  <w:style w:type="character" w:customStyle="1" w:styleId="WW8Num59z0">
    <w:name w:val="WW8Num59z0"/>
    <w:rsid w:val="00F15BA3"/>
    <w:rPr>
      <w:rFonts w:ascii="Symbol" w:hAnsi="Symbol"/>
    </w:rPr>
  </w:style>
  <w:style w:type="character" w:customStyle="1" w:styleId="WW8Num60z0">
    <w:name w:val="WW8Num60z0"/>
    <w:rsid w:val="00F15BA3"/>
    <w:rPr>
      <w:rFonts w:ascii="Symbol" w:hAnsi="Symbol"/>
    </w:rPr>
  </w:style>
  <w:style w:type="character" w:customStyle="1" w:styleId="WW-Absatz-Standardschriftart111">
    <w:name w:val="WW-Absatz-Standardschriftart111"/>
    <w:rsid w:val="00F15BA3"/>
  </w:style>
  <w:style w:type="character" w:customStyle="1" w:styleId="WW8Num11z0">
    <w:name w:val="WW8Num11z0"/>
    <w:rsid w:val="00F15BA3"/>
    <w:rPr>
      <w:rFonts w:ascii="Symbol" w:hAnsi="Symbol"/>
    </w:rPr>
  </w:style>
  <w:style w:type="character" w:customStyle="1" w:styleId="WW8Num14z0">
    <w:name w:val="WW8Num14z0"/>
    <w:rsid w:val="00F15BA3"/>
    <w:rPr>
      <w:rFonts w:ascii="OpenSymbol" w:hAnsi="OpenSymbol"/>
    </w:rPr>
  </w:style>
  <w:style w:type="character" w:customStyle="1" w:styleId="WW8Num18z0">
    <w:name w:val="WW8Num18z0"/>
    <w:rsid w:val="00F15BA3"/>
    <w:rPr>
      <w:rFonts w:ascii="OpenSymbol" w:hAnsi="OpenSymbol"/>
    </w:rPr>
  </w:style>
  <w:style w:type="character" w:customStyle="1" w:styleId="WW8Num22z0">
    <w:name w:val="WW8Num22z0"/>
    <w:rsid w:val="00F15BA3"/>
    <w:rPr>
      <w:rFonts w:ascii="OpenSymbol" w:hAnsi="OpenSymbol"/>
    </w:rPr>
  </w:style>
  <w:style w:type="character" w:customStyle="1" w:styleId="WW8Num23z0">
    <w:name w:val="WW8Num23z0"/>
    <w:rsid w:val="00F15BA3"/>
    <w:rPr>
      <w:rFonts w:ascii="OpenSymbol" w:hAnsi="OpenSymbol"/>
    </w:rPr>
  </w:style>
  <w:style w:type="character" w:customStyle="1" w:styleId="WW8Num27z0">
    <w:name w:val="WW8Num27z0"/>
    <w:rsid w:val="00F15BA3"/>
    <w:rPr>
      <w:rFonts w:ascii="OpenSymbol" w:hAnsi="OpenSymbol"/>
    </w:rPr>
  </w:style>
  <w:style w:type="character" w:customStyle="1" w:styleId="WW-Absatz-Standardschriftart1111">
    <w:name w:val="WW-Absatz-Standardschriftart1111"/>
    <w:rsid w:val="00F15BA3"/>
  </w:style>
  <w:style w:type="character" w:customStyle="1" w:styleId="WW8Num6z0">
    <w:name w:val="WW8Num6z0"/>
    <w:rsid w:val="00F15BA3"/>
    <w:rPr>
      <w:rFonts w:ascii="OpenSymbol" w:hAnsi="OpenSymbol"/>
    </w:rPr>
  </w:style>
  <w:style w:type="character" w:customStyle="1" w:styleId="WW8Num7z0">
    <w:name w:val="WW8Num7z0"/>
    <w:rsid w:val="00F15BA3"/>
    <w:rPr>
      <w:rFonts w:ascii="OpenSymbol" w:hAnsi="OpenSymbol"/>
    </w:rPr>
  </w:style>
  <w:style w:type="character" w:customStyle="1" w:styleId="WW-Absatz-Standardschriftart11111">
    <w:name w:val="WW-Absatz-Standardschriftart11111"/>
    <w:rsid w:val="00F15BA3"/>
  </w:style>
  <w:style w:type="character" w:customStyle="1" w:styleId="afffffffffb">
    <w:name w:val="Маркеры списка"/>
    <w:rsid w:val="00F15BA3"/>
    <w:rPr>
      <w:rFonts w:ascii="OpenSymbol" w:eastAsia="Times New Roman" w:hAnsi="OpenSymbol"/>
    </w:rPr>
  </w:style>
  <w:style w:type="character" w:customStyle="1" w:styleId="afffffffffc">
    <w:name w:val="Символ нумерации"/>
    <w:rsid w:val="00F15BA3"/>
  </w:style>
  <w:style w:type="character" w:customStyle="1" w:styleId="afffffffffd">
    <w:name w:val="ООО  «Институт Территориального Планирования Знак"/>
    <w:rsid w:val="00F15BA3"/>
    <w:rPr>
      <w:sz w:val="24"/>
    </w:rPr>
  </w:style>
  <w:style w:type="character" w:customStyle="1" w:styleId="afff8">
    <w:name w:val="Список Знак"/>
    <w:link w:val="afff7"/>
    <w:uiPriority w:val="99"/>
    <w:locked/>
    <w:rsid w:val="00F15BA3"/>
    <w:rPr>
      <w:rFonts w:ascii="Arial" w:eastAsia="Times New Roman" w:hAnsi="Arial" w:cs="Arial"/>
      <w:spacing w:val="-5"/>
      <w:sz w:val="20"/>
      <w:szCs w:val="20"/>
    </w:rPr>
  </w:style>
  <w:style w:type="paragraph" w:customStyle="1" w:styleId="1ffa">
    <w:name w:val="Название1"/>
    <w:basedOn w:val="a2"/>
    <w:rsid w:val="00F15BA3"/>
    <w:pPr>
      <w:widowControl w:val="0"/>
      <w:suppressLineNumbers/>
      <w:suppressAutoHyphens/>
      <w:spacing w:before="120" w:line="240" w:lineRule="auto"/>
      <w:ind w:firstLine="0"/>
      <w:jc w:val="left"/>
    </w:pPr>
    <w:rPr>
      <w:rFonts w:eastAsia="SimSun" w:cs="Tahoma"/>
      <w:i/>
      <w:iCs/>
      <w:kern w:val="1"/>
      <w:szCs w:val="24"/>
      <w:lang w:val="en-US" w:eastAsia="hi-IN" w:bidi="hi-IN"/>
    </w:rPr>
  </w:style>
  <w:style w:type="paragraph" w:customStyle="1" w:styleId="1ffb">
    <w:name w:val="Указатель1"/>
    <w:basedOn w:val="a2"/>
    <w:rsid w:val="00F15BA3"/>
    <w:pPr>
      <w:widowControl w:val="0"/>
      <w:suppressLineNumbers/>
      <w:suppressAutoHyphens/>
      <w:spacing w:line="240" w:lineRule="auto"/>
      <w:ind w:firstLine="0"/>
      <w:jc w:val="left"/>
    </w:pPr>
    <w:rPr>
      <w:rFonts w:eastAsia="SimSun" w:cs="Tahoma"/>
      <w:kern w:val="1"/>
      <w:szCs w:val="24"/>
      <w:lang w:val="en-US" w:eastAsia="hi-IN" w:bidi="hi-IN"/>
    </w:rPr>
  </w:style>
  <w:style w:type="paragraph" w:customStyle="1" w:styleId="afffffffffe">
    <w:name w:val="Содержимое врезки"/>
    <w:basedOn w:val="a0"/>
    <w:rsid w:val="00F15BA3"/>
    <w:pPr>
      <w:widowControl w:val="0"/>
      <w:numPr>
        <w:numId w:val="0"/>
      </w:numPr>
      <w:suppressAutoHyphens/>
      <w:spacing w:before="0"/>
      <w:jc w:val="left"/>
    </w:pPr>
    <w:rPr>
      <w:rFonts w:eastAsia="SimSun" w:cs="Tahoma"/>
      <w:kern w:val="1"/>
      <w:lang w:val="en-US" w:eastAsia="hi-IN" w:bidi="hi-IN"/>
    </w:rPr>
  </w:style>
  <w:style w:type="paragraph" w:customStyle="1" w:styleId="1ffc">
    <w:name w:val="Обычный1"/>
    <w:rsid w:val="00F15BA3"/>
    <w:pPr>
      <w:widowControl w:val="0"/>
      <w:suppressAutoHyphens/>
      <w:spacing w:after="0" w:line="100" w:lineRule="atLeast"/>
      <w:textAlignment w:val="baseline"/>
    </w:pPr>
    <w:rPr>
      <w:rFonts w:ascii="Times New Roman" w:eastAsia="Times New Roman" w:hAnsi="Times New Roman" w:cs="Times New Roman"/>
      <w:kern w:val="1"/>
      <w:sz w:val="24"/>
      <w:szCs w:val="20"/>
      <w:lang w:val="en-US" w:eastAsia="ar-SA" w:bidi="en-US"/>
    </w:rPr>
  </w:style>
  <w:style w:type="character" w:customStyle="1" w:styleId="servicespan">
    <w:name w:val="service_span"/>
    <w:rsid w:val="00F15BA3"/>
  </w:style>
  <w:style w:type="paragraph" w:customStyle="1" w:styleId="affffffffff">
    <w:name w:val="Комментарий"/>
    <w:basedOn w:val="a2"/>
    <w:next w:val="a2"/>
    <w:uiPriority w:val="99"/>
    <w:rsid w:val="00F15BA3"/>
    <w:pPr>
      <w:autoSpaceDE w:val="0"/>
      <w:autoSpaceDN w:val="0"/>
      <w:adjustRightInd w:val="0"/>
      <w:spacing w:before="75" w:line="240" w:lineRule="auto"/>
      <w:ind w:left="170" w:firstLine="0"/>
    </w:pPr>
    <w:rPr>
      <w:rFonts w:ascii="Arial" w:eastAsia="Times New Roman" w:hAnsi="Arial" w:cs="Arial"/>
      <w:color w:val="353842"/>
      <w:szCs w:val="24"/>
      <w:shd w:val="clear" w:color="auto" w:fill="F0F0F0"/>
      <w:lang w:val="en-US" w:bidi="en-US"/>
    </w:rPr>
  </w:style>
  <w:style w:type="paragraph" w:customStyle="1" w:styleId="TableParagraph">
    <w:name w:val="Table Paragraph"/>
    <w:basedOn w:val="a2"/>
    <w:uiPriority w:val="1"/>
    <w:qFormat/>
    <w:rsid w:val="00F15BA3"/>
    <w:pPr>
      <w:widowControl w:val="0"/>
      <w:spacing w:line="240" w:lineRule="auto"/>
      <w:ind w:firstLine="0"/>
      <w:jc w:val="left"/>
    </w:pPr>
    <w:rPr>
      <w:rFonts w:ascii="Calibri" w:eastAsia="Times New Roman" w:hAnsi="Calibri"/>
      <w:szCs w:val="24"/>
      <w:lang w:val="en-US" w:bidi="en-US"/>
    </w:rPr>
  </w:style>
  <w:style w:type="paragraph" w:customStyle="1" w:styleId="ConsPlusTitle">
    <w:name w:val="ConsPlusTitle"/>
    <w:uiPriority w:val="99"/>
    <w:rsid w:val="00F15BA3"/>
    <w:pPr>
      <w:widowControl w:val="0"/>
      <w:autoSpaceDE w:val="0"/>
      <w:autoSpaceDN w:val="0"/>
      <w:adjustRightInd w:val="0"/>
      <w:spacing w:after="0" w:line="240" w:lineRule="auto"/>
    </w:pPr>
    <w:rPr>
      <w:rFonts w:ascii="Calibri" w:eastAsia="Times New Roman" w:hAnsi="Calibri" w:cs="Calibri"/>
      <w:b/>
      <w:bCs/>
      <w:lang w:val="en-US" w:bidi="en-US"/>
    </w:rPr>
  </w:style>
  <w:style w:type="character" w:customStyle="1" w:styleId="1ffd">
    <w:name w:val="Основной шрифт абзаца1"/>
    <w:rsid w:val="00F15BA3"/>
  </w:style>
  <w:style w:type="paragraph" w:customStyle="1" w:styleId="s1a">
    <w:name w:val="s_1"/>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91">
    <w:name w:val="s_9"/>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s221">
    <w:name w:val="s_22"/>
    <w:basedOn w:val="a2"/>
    <w:rsid w:val="00F15BA3"/>
    <w:pPr>
      <w:spacing w:before="100" w:beforeAutospacing="1" w:after="100" w:afterAutospacing="1" w:line="240" w:lineRule="auto"/>
      <w:ind w:firstLine="0"/>
      <w:jc w:val="left"/>
    </w:pPr>
    <w:rPr>
      <w:rFonts w:eastAsia="Times New Roman"/>
      <w:szCs w:val="24"/>
      <w:lang w:val="en-US" w:bidi="en-US"/>
    </w:rPr>
  </w:style>
  <w:style w:type="paragraph" w:customStyle="1" w:styleId="affffffffff0">
    <w:name w:val="Отступ перед"/>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1">
    <w:name w:val="Примечание"/>
    <w:basedOn w:val="a2"/>
    <w:rsid w:val="00F15BA3"/>
    <w:pPr>
      <w:widowControl w:val="0"/>
      <w:shd w:val="clear" w:color="auto" w:fill="FFFFFF"/>
      <w:autoSpaceDE w:val="0"/>
      <w:autoSpaceDN w:val="0"/>
      <w:adjustRightInd w:val="0"/>
      <w:spacing w:before="120" w:line="240" w:lineRule="auto"/>
      <w:ind w:firstLine="284"/>
    </w:pPr>
    <w:rPr>
      <w:rFonts w:eastAsia="Times New Roman"/>
      <w:sz w:val="20"/>
      <w:szCs w:val="20"/>
      <w:lang w:val="en-US" w:bidi="en-US"/>
    </w:rPr>
  </w:style>
  <w:style w:type="paragraph" w:customStyle="1" w:styleId="affffffffff2">
    <w:name w:val="таблица"/>
    <w:basedOn w:val="a2"/>
    <w:rsid w:val="00F15BA3"/>
    <w:pPr>
      <w:widowControl w:val="0"/>
      <w:shd w:val="clear" w:color="auto" w:fill="FFFFFF"/>
      <w:autoSpaceDE w:val="0"/>
      <w:autoSpaceDN w:val="0"/>
      <w:adjustRightInd w:val="0"/>
      <w:spacing w:before="120" w:line="240" w:lineRule="auto"/>
      <w:ind w:firstLine="284"/>
    </w:pPr>
    <w:rPr>
      <w:rFonts w:eastAsia="Times New Roman"/>
      <w:szCs w:val="24"/>
      <w:lang w:val="en-US" w:bidi="en-US"/>
    </w:rPr>
  </w:style>
  <w:style w:type="paragraph" w:customStyle="1" w:styleId="affffffffff3">
    <w:name w:val="Прижатый влево"/>
    <w:basedOn w:val="a2"/>
    <w:next w:val="a2"/>
    <w:rsid w:val="00F15BA3"/>
    <w:pPr>
      <w:autoSpaceDE w:val="0"/>
      <w:autoSpaceDN w:val="0"/>
      <w:adjustRightInd w:val="0"/>
      <w:spacing w:line="240" w:lineRule="auto"/>
      <w:ind w:firstLine="0"/>
      <w:jc w:val="left"/>
    </w:pPr>
    <w:rPr>
      <w:rFonts w:ascii="Arial" w:eastAsia="Times New Roman" w:hAnsi="Arial"/>
      <w:szCs w:val="24"/>
      <w:lang w:val="en-US" w:bidi="en-US"/>
    </w:rPr>
  </w:style>
  <w:style w:type="paragraph" w:customStyle="1" w:styleId="S">
    <w:name w:val="S_Нумерованный"/>
    <w:basedOn w:val="a2"/>
    <w:autoRedefine/>
    <w:rsid w:val="00F15BA3"/>
    <w:pPr>
      <w:numPr>
        <w:numId w:val="18"/>
      </w:numPr>
      <w:tabs>
        <w:tab w:val="left" w:pos="992"/>
      </w:tabs>
      <w:spacing w:line="360" w:lineRule="auto"/>
      <w:ind w:firstLine="709"/>
    </w:pPr>
    <w:rPr>
      <w:rFonts w:eastAsia="Times New Roman"/>
      <w:szCs w:val="24"/>
      <w:lang w:val="en-US" w:bidi="en-US"/>
    </w:rPr>
  </w:style>
  <w:style w:type="paragraph" w:customStyle="1" w:styleId="100">
    <w:name w:val="Табличный_слева_10"/>
    <w:basedOn w:val="a2"/>
    <w:qFormat/>
    <w:rsid w:val="00F15BA3"/>
    <w:pPr>
      <w:spacing w:line="240" w:lineRule="auto"/>
      <w:ind w:firstLine="0"/>
      <w:jc w:val="left"/>
    </w:pPr>
    <w:rPr>
      <w:rFonts w:eastAsia="Times New Roman"/>
      <w:sz w:val="20"/>
      <w:szCs w:val="24"/>
      <w:lang w:val="en-US" w:bidi="en-US"/>
    </w:rPr>
  </w:style>
  <w:style w:type="paragraph" w:customStyle="1" w:styleId="affffffffff4">
    <w:name w:val="Табличный_слева"/>
    <w:basedOn w:val="a2"/>
    <w:rsid w:val="00F15BA3"/>
    <w:pPr>
      <w:spacing w:line="240" w:lineRule="auto"/>
      <w:ind w:firstLine="0"/>
      <w:jc w:val="left"/>
    </w:pPr>
    <w:rPr>
      <w:rFonts w:eastAsia="Times New Roman"/>
      <w:szCs w:val="24"/>
      <w:lang w:val="en-US" w:bidi="en-US"/>
    </w:rPr>
  </w:style>
  <w:style w:type="paragraph" w:customStyle="1" w:styleId="101">
    <w:name w:val="Табличный_по ширине_10"/>
    <w:basedOn w:val="a2"/>
    <w:rsid w:val="00F15BA3"/>
    <w:pPr>
      <w:spacing w:line="240" w:lineRule="auto"/>
      <w:ind w:firstLine="0"/>
    </w:pPr>
    <w:rPr>
      <w:rFonts w:eastAsia="Times New Roman"/>
      <w:sz w:val="20"/>
      <w:szCs w:val="24"/>
      <w:lang w:val="en-US" w:bidi="en-US"/>
    </w:rPr>
  </w:style>
  <w:style w:type="paragraph" w:customStyle="1" w:styleId="affffffffff5">
    <w:name w:val="Табличный"/>
    <w:basedOn w:val="a2"/>
    <w:rsid w:val="00F15BA3"/>
    <w:pPr>
      <w:keepNext/>
      <w:widowControl w:val="0"/>
      <w:spacing w:before="60" w:after="60" w:line="240" w:lineRule="auto"/>
      <w:ind w:firstLine="0"/>
      <w:jc w:val="center"/>
    </w:pPr>
    <w:rPr>
      <w:rFonts w:eastAsia="Times New Roman"/>
      <w:b/>
      <w:szCs w:val="20"/>
      <w:lang w:val="en-US" w:bidi="en-US"/>
    </w:rPr>
  </w:style>
  <w:style w:type="paragraph" w:customStyle="1" w:styleId="affffffffff6">
    <w:name w:val="Табличный_по ширине"/>
    <w:basedOn w:val="a2"/>
    <w:rsid w:val="00F15BA3"/>
    <w:pPr>
      <w:spacing w:line="240" w:lineRule="auto"/>
      <w:ind w:firstLine="0"/>
    </w:pPr>
    <w:rPr>
      <w:rFonts w:eastAsia="Times New Roman"/>
      <w:szCs w:val="24"/>
      <w:lang w:val="en-US" w:bidi="en-US"/>
    </w:rPr>
  </w:style>
  <w:style w:type="paragraph" w:styleId="2fa">
    <w:name w:val="Quote"/>
    <w:basedOn w:val="a2"/>
    <w:next w:val="a2"/>
    <w:link w:val="2fb"/>
    <w:uiPriority w:val="29"/>
    <w:qFormat/>
    <w:rsid w:val="00F15BA3"/>
    <w:pPr>
      <w:spacing w:line="240" w:lineRule="auto"/>
      <w:ind w:firstLine="0"/>
      <w:jc w:val="left"/>
    </w:pPr>
    <w:rPr>
      <w:rFonts w:asciiTheme="minorHAnsi" w:eastAsiaTheme="minorEastAsia" w:hAnsiTheme="minorHAnsi"/>
      <w:i/>
      <w:szCs w:val="24"/>
      <w:lang w:val="en-US" w:bidi="en-US"/>
    </w:rPr>
  </w:style>
  <w:style w:type="character" w:customStyle="1" w:styleId="2fb">
    <w:name w:val="Цитата 2 Знак"/>
    <w:basedOn w:val="a3"/>
    <w:link w:val="2fa"/>
    <w:uiPriority w:val="29"/>
    <w:rsid w:val="00F15BA3"/>
    <w:rPr>
      <w:rFonts w:eastAsiaTheme="minorEastAsia" w:cs="Times New Roman"/>
      <w:i/>
      <w:sz w:val="24"/>
      <w:szCs w:val="24"/>
      <w:lang w:val="en-US" w:bidi="en-US"/>
    </w:rPr>
  </w:style>
  <w:style w:type="paragraph" w:styleId="affffffffff7">
    <w:name w:val="Intense Quote"/>
    <w:basedOn w:val="a2"/>
    <w:next w:val="a2"/>
    <w:link w:val="affffffffff8"/>
    <w:uiPriority w:val="30"/>
    <w:qFormat/>
    <w:rsid w:val="00F15BA3"/>
    <w:pPr>
      <w:spacing w:line="240" w:lineRule="auto"/>
      <w:ind w:left="720" w:right="720" w:firstLine="0"/>
      <w:jc w:val="left"/>
    </w:pPr>
    <w:rPr>
      <w:rFonts w:asciiTheme="minorHAnsi" w:eastAsiaTheme="minorEastAsia" w:hAnsiTheme="minorHAnsi"/>
      <w:b/>
      <w:i/>
      <w:lang w:val="en-US" w:bidi="en-US"/>
    </w:rPr>
  </w:style>
  <w:style w:type="character" w:customStyle="1" w:styleId="affffffffff8">
    <w:name w:val="Выделенная цитата Знак"/>
    <w:basedOn w:val="a3"/>
    <w:link w:val="affffffffff7"/>
    <w:uiPriority w:val="30"/>
    <w:rsid w:val="00F15BA3"/>
    <w:rPr>
      <w:rFonts w:eastAsiaTheme="minorEastAsia" w:cs="Times New Roman"/>
      <w:b/>
      <w:i/>
      <w:sz w:val="24"/>
      <w:lang w:val="en-US" w:bidi="en-US"/>
    </w:rPr>
  </w:style>
  <w:style w:type="character" w:styleId="affffffffff9">
    <w:name w:val="Subtle Emphasis"/>
    <w:uiPriority w:val="19"/>
    <w:qFormat/>
    <w:rsid w:val="00F15BA3"/>
    <w:rPr>
      <w:i/>
      <w:color w:val="5A5A5A" w:themeColor="text1" w:themeTint="A5"/>
    </w:rPr>
  </w:style>
  <w:style w:type="character" w:styleId="affffffffffa">
    <w:name w:val="Intense Emphasis"/>
    <w:basedOn w:val="a3"/>
    <w:uiPriority w:val="21"/>
    <w:qFormat/>
    <w:rsid w:val="00F15BA3"/>
    <w:rPr>
      <w:b/>
      <w:i/>
      <w:sz w:val="24"/>
      <w:szCs w:val="24"/>
      <w:u w:val="single"/>
    </w:rPr>
  </w:style>
  <w:style w:type="character" w:styleId="affffffffffb">
    <w:name w:val="Subtle Reference"/>
    <w:basedOn w:val="a3"/>
    <w:uiPriority w:val="31"/>
    <w:qFormat/>
    <w:rsid w:val="00F15BA3"/>
    <w:rPr>
      <w:sz w:val="24"/>
      <w:szCs w:val="24"/>
      <w:u w:val="single"/>
    </w:rPr>
  </w:style>
  <w:style w:type="character" w:styleId="affffffffffc">
    <w:name w:val="Intense Reference"/>
    <w:basedOn w:val="a3"/>
    <w:uiPriority w:val="32"/>
    <w:qFormat/>
    <w:rsid w:val="00F15BA3"/>
    <w:rPr>
      <w:b/>
      <w:sz w:val="24"/>
      <w:u w:val="single"/>
    </w:rPr>
  </w:style>
  <w:style w:type="character" w:styleId="affffffffffd">
    <w:name w:val="Book Title"/>
    <w:basedOn w:val="a3"/>
    <w:uiPriority w:val="33"/>
    <w:qFormat/>
    <w:rsid w:val="00F15BA3"/>
    <w:rPr>
      <w:rFonts w:asciiTheme="majorHAnsi" w:eastAsiaTheme="majorEastAsia" w:hAnsiTheme="majorHAnsi"/>
      <w:b/>
      <w:i/>
      <w:sz w:val="24"/>
      <w:szCs w:val="24"/>
    </w:rPr>
  </w:style>
  <w:style w:type="paragraph" w:customStyle="1" w:styleId="a">
    <w:name w:val="Список нумерованный"/>
    <w:basedOn w:val="a2"/>
    <w:rsid w:val="00666DC5"/>
    <w:pPr>
      <w:numPr>
        <w:numId w:val="21"/>
      </w:numPr>
      <w:spacing w:before="120" w:line="240" w:lineRule="auto"/>
    </w:pPr>
    <w:rPr>
      <w:rFonts w:eastAsia="Times New Roman"/>
      <w:szCs w:val="24"/>
      <w:lang w:eastAsia="ru-RU"/>
    </w:rPr>
  </w:style>
  <w:style w:type="character" w:customStyle="1" w:styleId="searchresult">
    <w:name w:val="search_result"/>
    <w:basedOn w:val="a3"/>
    <w:rsid w:val="00934C47"/>
  </w:style>
  <w:style w:type="paragraph" w:customStyle="1" w:styleId="search-resultslink-inherit">
    <w:name w:val="search-results__link-inherit"/>
    <w:basedOn w:val="a2"/>
    <w:rsid w:val="00CD513F"/>
    <w:pPr>
      <w:spacing w:before="100" w:beforeAutospacing="1" w:after="100" w:afterAutospacing="1" w:line="240" w:lineRule="auto"/>
      <w:ind w:firstLine="0"/>
      <w:jc w:val="left"/>
    </w:pPr>
    <w:rPr>
      <w:rFonts w:eastAsia="Times New Roman"/>
      <w:szCs w:val="24"/>
      <w:lang w:eastAsia="ru-RU"/>
    </w:rPr>
  </w:style>
  <w:style w:type="character" w:customStyle="1" w:styleId="blk">
    <w:name w:val="blk"/>
    <w:basedOn w:val="a3"/>
    <w:rsid w:val="00CD513F"/>
  </w:style>
  <w:style w:type="character" w:customStyle="1" w:styleId="b">
    <w:name w:val="b"/>
    <w:basedOn w:val="a3"/>
    <w:rsid w:val="00CD513F"/>
  </w:style>
  <w:style w:type="paragraph" w:customStyle="1" w:styleId="search-resultstext">
    <w:name w:val="search-results__text"/>
    <w:basedOn w:val="a2"/>
    <w:rsid w:val="00CD513F"/>
    <w:pPr>
      <w:spacing w:before="100" w:beforeAutospacing="1" w:after="100" w:afterAutospacing="1" w:line="240" w:lineRule="auto"/>
      <w:ind w:firstLine="0"/>
      <w:jc w:val="left"/>
    </w:pPr>
    <w:rPr>
      <w:rFonts w:eastAsia="Times New Roman"/>
      <w:szCs w:val="24"/>
      <w:lang w:eastAsia="ru-RU"/>
    </w:rPr>
  </w:style>
  <w:style w:type="table" w:customStyle="1" w:styleId="2fc">
    <w:name w:val="Сетка таблицы2"/>
    <w:basedOn w:val="a4"/>
    <w:next w:val="af2"/>
    <w:uiPriority w:val="39"/>
    <w:rsid w:val="00D20B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4"/>
    <w:next w:val="af2"/>
    <w:uiPriority w:val="39"/>
    <w:rsid w:val="00E444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7934">
      <w:bodyDiv w:val="1"/>
      <w:marLeft w:val="0"/>
      <w:marRight w:val="0"/>
      <w:marTop w:val="0"/>
      <w:marBottom w:val="0"/>
      <w:divBdr>
        <w:top w:val="none" w:sz="0" w:space="0" w:color="auto"/>
        <w:left w:val="none" w:sz="0" w:space="0" w:color="auto"/>
        <w:bottom w:val="none" w:sz="0" w:space="0" w:color="auto"/>
        <w:right w:val="none" w:sz="0" w:space="0" w:color="auto"/>
      </w:divBdr>
    </w:div>
    <w:div w:id="139615784">
      <w:bodyDiv w:val="1"/>
      <w:marLeft w:val="0"/>
      <w:marRight w:val="0"/>
      <w:marTop w:val="0"/>
      <w:marBottom w:val="0"/>
      <w:divBdr>
        <w:top w:val="none" w:sz="0" w:space="0" w:color="auto"/>
        <w:left w:val="none" w:sz="0" w:space="0" w:color="auto"/>
        <w:bottom w:val="none" w:sz="0" w:space="0" w:color="auto"/>
        <w:right w:val="none" w:sz="0" w:space="0" w:color="auto"/>
      </w:divBdr>
    </w:div>
    <w:div w:id="152305725">
      <w:bodyDiv w:val="1"/>
      <w:marLeft w:val="0"/>
      <w:marRight w:val="0"/>
      <w:marTop w:val="0"/>
      <w:marBottom w:val="0"/>
      <w:divBdr>
        <w:top w:val="none" w:sz="0" w:space="0" w:color="auto"/>
        <w:left w:val="none" w:sz="0" w:space="0" w:color="auto"/>
        <w:bottom w:val="none" w:sz="0" w:space="0" w:color="auto"/>
        <w:right w:val="none" w:sz="0" w:space="0" w:color="auto"/>
      </w:divBdr>
    </w:div>
    <w:div w:id="170727784">
      <w:bodyDiv w:val="1"/>
      <w:marLeft w:val="0"/>
      <w:marRight w:val="0"/>
      <w:marTop w:val="0"/>
      <w:marBottom w:val="0"/>
      <w:divBdr>
        <w:top w:val="none" w:sz="0" w:space="0" w:color="auto"/>
        <w:left w:val="none" w:sz="0" w:space="0" w:color="auto"/>
        <w:bottom w:val="none" w:sz="0" w:space="0" w:color="auto"/>
        <w:right w:val="none" w:sz="0" w:space="0" w:color="auto"/>
      </w:divBdr>
    </w:div>
    <w:div w:id="207568508">
      <w:bodyDiv w:val="1"/>
      <w:marLeft w:val="0"/>
      <w:marRight w:val="0"/>
      <w:marTop w:val="0"/>
      <w:marBottom w:val="0"/>
      <w:divBdr>
        <w:top w:val="none" w:sz="0" w:space="0" w:color="auto"/>
        <w:left w:val="none" w:sz="0" w:space="0" w:color="auto"/>
        <w:bottom w:val="none" w:sz="0" w:space="0" w:color="auto"/>
        <w:right w:val="none" w:sz="0" w:space="0" w:color="auto"/>
      </w:divBdr>
    </w:div>
    <w:div w:id="247227907">
      <w:bodyDiv w:val="1"/>
      <w:marLeft w:val="0"/>
      <w:marRight w:val="0"/>
      <w:marTop w:val="0"/>
      <w:marBottom w:val="0"/>
      <w:divBdr>
        <w:top w:val="none" w:sz="0" w:space="0" w:color="auto"/>
        <w:left w:val="none" w:sz="0" w:space="0" w:color="auto"/>
        <w:bottom w:val="none" w:sz="0" w:space="0" w:color="auto"/>
        <w:right w:val="none" w:sz="0" w:space="0" w:color="auto"/>
      </w:divBdr>
    </w:div>
    <w:div w:id="264729864">
      <w:bodyDiv w:val="1"/>
      <w:marLeft w:val="0"/>
      <w:marRight w:val="0"/>
      <w:marTop w:val="0"/>
      <w:marBottom w:val="0"/>
      <w:divBdr>
        <w:top w:val="none" w:sz="0" w:space="0" w:color="auto"/>
        <w:left w:val="none" w:sz="0" w:space="0" w:color="auto"/>
        <w:bottom w:val="none" w:sz="0" w:space="0" w:color="auto"/>
        <w:right w:val="none" w:sz="0" w:space="0" w:color="auto"/>
      </w:divBdr>
    </w:div>
    <w:div w:id="274795148">
      <w:bodyDiv w:val="1"/>
      <w:marLeft w:val="0"/>
      <w:marRight w:val="0"/>
      <w:marTop w:val="0"/>
      <w:marBottom w:val="0"/>
      <w:divBdr>
        <w:top w:val="none" w:sz="0" w:space="0" w:color="auto"/>
        <w:left w:val="none" w:sz="0" w:space="0" w:color="auto"/>
        <w:bottom w:val="none" w:sz="0" w:space="0" w:color="auto"/>
        <w:right w:val="none" w:sz="0" w:space="0" w:color="auto"/>
      </w:divBdr>
    </w:div>
    <w:div w:id="302663326">
      <w:bodyDiv w:val="1"/>
      <w:marLeft w:val="0"/>
      <w:marRight w:val="0"/>
      <w:marTop w:val="0"/>
      <w:marBottom w:val="0"/>
      <w:divBdr>
        <w:top w:val="none" w:sz="0" w:space="0" w:color="auto"/>
        <w:left w:val="none" w:sz="0" w:space="0" w:color="auto"/>
        <w:bottom w:val="none" w:sz="0" w:space="0" w:color="auto"/>
        <w:right w:val="none" w:sz="0" w:space="0" w:color="auto"/>
      </w:divBdr>
    </w:div>
    <w:div w:id="319383494">
      <w:bodyDiv w:val="1"/>
      <w:marLeft w:val="0"/>
      <w:marRight w:val="0"/>
      <w:marTop w:val="0"/>
      <w:marBottom w:val="0"/>
      <w:divBdr>
        <w:top w:val="none" w:sz="0" w:space="0" w:color="auto"/>
        <w:left w:val="none" w:sz="0" w:space="0" w:color="auto"/>
        <w:bottom w:val="none" w:sz="0" w:space="0" w:color="auto"/>
        <w:right w:val="none" w:sz="0" w:space="0" w:color="auto"/>
      </w:divBdr>
    </w:div>
    <w:div w:id="332490136">
      <w:bodyDiv w:val="1"/>
      <w:marLeft w:val="0"/>
      <w:marRight w:val="0"/>
      <w:marTop w:val="0"/>
      <w:marBottom w:val="0"/>
      <w:divBdr>
        <w:top w:val="none" w:sz="0" w:space="0" w:color="auto"/>
        <w:left w:val="none" w:sz="0" w:space="0" w:color="auto"/>
        <w:bottom w:val="none" w:sz="0" w:space="0" w:color="auto"/>
        <w:right w:val="none" w:sz="0" w:space="0" w:color="auto"/>
      </w:divBdr>
    </w:div>
    <w:div w:id="370496011">
      <w:bodyDiv w:val="1"/>
      <w:marLeft w:val="0"/>
      <w:marRight w:val="0"/>
      <w:marTop w:val="0"/>
      <w:marBottom w:val="0"/>
      <w:divBdr>
        <w:top w:val="none" w:sz="0" w:space="0" w:color="auto"/>
        <w:left w:val="none" w:sz="0" w:space="0" w:color="auto"/>
        <w:bottom w:val="none" w:sz="0" w:space="0" w:color="auto"/>
        <w:right w:val="none" w:sz="0" w:space="0" w:color="auto"/>
      </w:divBdr>
    </w:div>
    <w:div w:id="438525136">
      <w:bodyDiv w:val="1"/>
      <w:marLeft w:val="0"/>
      <w:marRight w:val="0"/>
      <w:marTop w:val="0"/>
      <w:marBottom w:val="0"/>
      <w:divBdr>
        <w:top w:val="none" w:sz="0" w:space="0" w:color="auto"/>
        <w:left w:val="none" w:sz="0" w:space="0" w:color="auto"/>
        <w:bottom w:val="none" w:sz="0" w:space="0" w:color="auto"/>
        <w:right w:val="none" w:sz="0" w:space="0" w:color="auto"/>
      </w:divBdr>
    </w:div>
    <w:div w:id="601686990">
      <w:bodyDiv w:val="1"/>
      <w:marLeft w:val="0"/>
      <w:marRight w:val="0"/>
      <w:marTop w:val="0"/>
      <w:marBottom w:val="0"/>
      <w:divBdr>
        <w:top w:val="none" w:sz="0" w:space="0" w:color="auto"/>
        <w:left w:val="none" w:sz="0" w:space="0" w:color="auto"/>
        <w:bottom w:val="none" w:sz="0" w:space="0" w:color="auto"/>
        <w:right w:val="none" w:sz="0" w:space="0" w:color="auto"/>
      </w:divBdr>
    </w:div>
    <w:div w:id="673528939">
      <w:bodyDiv w:val="1"/>
      <w:marLeft w:val="0"/>
      <w:marRight w:val="0"/>
      <w:marTop w:val="0"/>
      <w:marBottom w:val="0"/>
      <w:divBdr>
        <w:top w:val="none" w:sz="0" w:space="0" w:color="auto"/>
        <w:left w:val="none" w:sz="0" w:space="0" w:color="auto"/>
        <w:bottom w:val="none" w:sz="0" w:space="0" w:color="auto"/>
        <w:right w:val="none" w:sz="0" w:space="0" w:color="auto"/>
      </w:divBdr>
    </w:div>
    <w:div w:id="708914923">
      <w:bodyDiv w:val="1"/>
      <w:marLeft w:val="0"/>
      <w:marRight w:val="0"/>
      <w:marTop w:val="0"/>
      <w:marBottom w:val="0"/>
      <w:divBdr>
        <w:top w:val="none" w:sz="0" w:space="0" w:color="auto"/>
        <w:left w:val="none" w:sz="0" w:space="0" w:color="auto"/>
        <w:bottom w:val="none" w:sz="0" w:space="0" w:color="auto"/>
        <w:right w:val="none" w:sz="0" w:space="0" w:color="auto"/>
      </w:divBdr>
    </w:div>
    <w:div w:id="727849468">
      <w:bodyDiv w:val="1"/>
      <w:marLeft w:val="0"/>
      <w:marRight w:val="0"/>
      <w:marTop w:val="0"/>
      <w:marBottom w:val="0"/>
      <w:divBdr>
        <w:top w:val="none" w:sz="0" w:space="0" w:color="auto"/>
        <w:left w:val="none" w:sz="0" w:space="0" w:color="auto"/>
        <w:bottom w:val="none" w:sz="0" w:space="0" w:color="auto"/>
        <w:right w:val="none" w:sz="0" w:space="0" w:color="auto"/>
      </w:divBdr>
      <w:divsChild>
        <w:div w:id="1418360524">
          <w:marLeft w:val="0"/>
          <w:marRight w:val="0"/>
          <w:marTop w:val="0"/>
          <w:marBottom w:val="0"/>
          <w:divBdr>
            <w:top w:val="none" w:sz="0" w:space="0" w:color="auto"/>
            <w:left w:val="none" w:sz="0" w:space="0" w:color="auto"/>
            <w:bottom w:val="none" w:sz="0" w:space="0" w:color="auto"/>
            <w:right w:val="none" w:sz="0" w:space="0" w:color="auto"/>
          </w:divBdr>
        </w:div>
      </w:divsChild>
    </w:div>
    <w:div w:id="777413996">
      <w:bodyDiv w:val="1"/>
      <w:marLeft w:val="0"/>
      <w:marRight w:val="0"/>
      <w:marTop w:val="0"/>
      <w:marBottom w:val="0"/>
      <w:divBdr>
        <w:top w:val="none" w:sz="0" w:space="0" w:color="auto"/>
        <w:left w:val="none" w:sz="0" w:space="0" w:color="auto"/>
        <w:bottom w:val="none" w:sz="0" w:space="0" w:color="auto"/>
        <w:right w:val="none" w:sz="0" w:space="0" w:color="auto"/>
      </w:divBdr>
    </w:div>
    <w:div w:id="834997760">
      <w:bodyDiv w:val="1"/>
      <w:marLeft w:val="0"/>
      <w:marRight w:val="0"/>
      <w:marTop w:val="0"/>
      <w:marBottom w:val="0"/>
      <w:divBdr>
        <w:top w:val="none" w:sz="0" w:space="0" w:color="auto"/>
        <w:left w:val="none" w:sz="0" w:space="0" w:color="auto"/>
        <w:bottom w:val="none" w:sz="0" w:space="0" w:color="auto"/>
        <w:right w:val="none" w:sz="0" w:space="0" w:color="auto"/>
      </w:divBdr>
      <w:divsChild>
        <w:div w:id="1952279007">
          <w:marLeft w:val="0"/>
          <w:marRight w:val="0"/>
          <w:marTop w:val="0"/>
          <w:marBottom w:val="0"/>
          <w:divBdr>
            <w:top w:val="none" w:sz="0" w:space="0" w:color="auto"/>
            <w:left w:val="none" w:sz="0" w:space="0" w:color="auto"/>
            <w:bottom w:val="none" w:sz="0" w:space="0" w:color="auto"/>
            <w:right w:val="none" w:sz="0" w:space="0" w:color="auto"/>
          </w:divBdr>
        </w:div>
      </w:divsChild>
    </w:div>
    <w:div w:id="852888662">
      <w:bodyDiv w:val="1"/>
      <w:marLeft w:val="0"/>
      <w:marRight w:val="0"/>
      <w:marTop w:val="0"/>
      <w:marBottom w:val="0"/>
      <w:divBdr>
        <w:top w:val="none" w:sz="0" w:space="0" w:color="auto"/>
        <w:left w:val="none" w:sz="0" w:space="0" w:color="auto"/>
        <w:bottom w:val="none" w:sz="0" w:space="0" w:color="auto"/>
        <w:right w:val="none" w:sz="0" w:space="0" w:color="auto"/>
      </w:divBdr>
    </w:div>
    <w:div w:id="933824073">
      <w:bodyDiv w:val="1"/>
      <w:marLeft w:val="0"/>
      <w:marRight w:val="0"/>
      <w:marTop w:val="0"/>
      <w:marBottom w:val="0"/>
      <w:divBdr>
        <w:top w:val="none" w:sz="0" w:space="0" w:color="auto"/>
        <w:left w:val="none" w:sz="0" w:space="0" w:color="auto"/>
        <w:bottom w:val="none" w:sz="0" w:space="0" w:color="auto"/>
        <w:right w:val="none" w:sz="0" w:space="0" w:color="auto"/>
      </w:divBdr>
    </w:div>
    <w:div w:id="948507026">
      <w:bodyDiv w:val="1"/>
      <w:marLeft w:val="0"/>
      <w:marRight w:val="0"/>
      <w:marTop w:val="0"/>
      <w:marBottom w:val="0"/>
      <w:divBdr>
        <w:top w:val="none" w:sz="0" w:space="0" w:color="auto"/>
        <w:left w:val="none" w:sz="0" w:space="0" w:color="auto"/>
        <w:bottom w:val="none" w:sz="0" w:space="0" w:color="auto"/>
        <w:right w:val="none" w:sz="0" w:space="0" w:color="auto"/>
      </w:divBdr>
    </w:div>
    <w:div w:id="1062094168">
      <w:bodyDiv w:val="1"/>
      <w:marLeft w:val="0"/>
      <w:marRight w:val="0"/>
      <w:marTop w:val="0"/>
      <w:marBottom w:val="0"/>
      <w:divBdr>
        <w:top w:val="none" w:sz="0" w:space="0" w:color="auto"/>
        <w:left w:val="none" w:sz="0" w:space="0" w:color="auto"/>
        <w:bottom w:val="none" w:sz="0" w:space="0" w:color="auto"/>
        <w:right w:val="none" w:sz="0" w:space="0" w:color="auto"/>
      </w:divBdr>
    </w:div>
    <w:div w:id="1062219048">
      <w:bodyDiv w:val="1"/>
      <w:marLeft w:val="0"/>
      <w:marRight w:val="0"/>
      <w:marTop w:val="0"/>
      <w:marBottom w:val="0"/>
      <w:divBdr>
        <w:top w:val="none" w:sz="0" w:space="0" w:color="auto"/>
        <w:left w:val="none" w:sz="0" w:space="0" w:color="auto"/>
        <w:bottom w:val="none" w:sz="0" w:space="0" w:color="auto"/>
        <w:right w:val="none" w:sz="0" w:space="0" w:color="auto"/>
      </w:divBdr>
    </w:div>
    <w:div w:id="1070735450">
      <w:bodyDiv w:val="1"/>
      <w:marLeft w:val="0"/>
      <w:marRight w:val="0"/>
      <w:marTop w:val="0"/>
      <w:marBottom w:val="0"/>
      <w:divBdr>
        <w:top w:val="none" w:sz="0" w:space="0" w:color="auto"/>
        <w:left w:val="none" w:sz="0" w:space="0" w:color="auto"/>
        <w:bottom w:val="none" w:sz="0" w:space="0" w:color="auto"/>
        <w:right w:val="none" w:sz="0" w:space="0" w:color="auto"/>
      </w:divBdr>
    </w:div>
    <w:div w:id="1090856299">
      <w:bodyDiv w:val="1"/>
      <w:marLeft w:val="0"/>
      <w:marRight w:val="0"/>
      <w:marTop w:val="0"/>
      <w:marBottom w:val="0"/>
      <w:divBdr>
        <w:top w:val="none" w:sz="0" w:space="0" w:color="auto"/>
        <w:left w:val="none" w:sz="0" w:space="0" w:color="auto"/>
        <w:bottom w:val="none" w:sz="0" w:space="0" w:color="auto"/>
        <w:right w:val="none" w:sz="0" w:space="0" w:color="auto"/>
      </w:divBdr>
    </w:div>
    <w:div w:id="1093743091">
      <w:bodyDiv w:val="1"/>
      <w:marLeft w:val="0"/>
      <w:marRight w:val="0"/>
      <w:marTop w:val="0"/>
      <w:marBottom w:val="0"/>
      <w:divBdr>
        <w:top w:val="none" w:sz="0" w:space="0" w:color="auto"/>
        <w:left w:val="none" w:sz="0" w:space="0" w:color="auto"/>
        <w:bottom w:val="none" w:sz="0" w:space="0" w:color="auto"/>
        <w:right w:val="none" w:sz="0" w:space="0" w:color="auto"/>
      </w:divBdr>
    </w:div>
    <w:div w:id="1162543828">
      <w:bodyDiv w:val="1"/>
      <w:marLeft w:val="0"/>
      <w:marRight w:val="0"/>
      <w:marTop w:val="0"/>
      <w:marBottom w:val="0"/>
      <w:divBdr>
        <w:top w:val="none" w:sz="0" w:space="0" w:color="auto"/>
        <w:left w:val="none" w:sz="0" w:space="0" w:color="auto"/>
        <w:bottom w:val="none" w:sz="0" w:space="0" w:color="auto"/>
        <w:right w:val="none" w:sz="0" w:space="0" w:color="auto"/>
      </w:divBdr>
      <w:divsChild>
        <w:div w:id="1276405649">
          <w:marLeft w:val="0"/>
          <w:marRight w:val="0"/>
          <w:marTop w:val="0"/>
          <w:marBottom w:val="0"/>
          <w:divBdr>
            <w:top w:val="none" w:sz="0" w:space="0" w:color="auto"/>
            <w:left w:val="none" w:sz="0" w:space="0" w:color="auto"/>
            <w:bottom w:val="none" w:sz="0" w:space="0" w:color="auto"/>
            <w:right w:val="none" w:sz="0" w:space="0" w:color="auto"/>
          </w:divBdr>
          <w:divsChild>
            <w:div w:id="1103067346">
              <w:marLeft w:val="0"/>
              <w:marRight w:val="0"/>
              <w:marTop w:val="0"/>
              <w:marBottom w:val="0"/>
              <w:divBdr>
                <w:top w:val="none" w:sz="0" w:space="0" w:color="auto"/>
                <w:left w:val="none" w:sz="0" w:space="0" w:color="auto"/>
                <w:bottom w:val="none" w:sz="0" w:space="0" w:color="auto"/>
                <w:right w:val="none" w:sz="0" w:space="0" w:color="auto"/>
              </w:divBdr>
              <w:divsChild>
                <w:div w:id="1265724475">
                  <w:marLeft w:val="0"/>
                  <w:marRight w:val="0"/>
                  <w:marTop w:val="0"/>
                  <w:marBottom w:val="0"/>
                  <w:divBdr>
                    <w:top w:val="none" w:sz="0" w:space="0" w:color="auto"/>
                    <w:left w:val="none" w:sz="0" w:space="0" w:color="auto"/>
                    <w:bottom w:val="none" w:sz="0" w:space="0" w:color="auto"/>
                    <w:right w:val="none" w:sz="0" w:space="0" w:color="auto"/>
                  </w:divBdr>
                  <w:divsChild>
                    <w:div w:id="60183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79914">
          <w:marLeft w:val="0"/>
          <w:marRight w:val="0"/>
          <w:marTop w:val="0"/>
          <w:marBottom w:val="0"/>
          <w:divBdr>
            <w:top w:val="none" w:sz="0" w:space="0" w:color="auto"/>
            <w:left w:val="none" w:sz="0" w:space="0" w:color="auto"/>
            <w:bottom w:val="none" w:sz="0" w:space="0" w:color="auto"/>
            <w:right w:val="none" w:sz="0" w:space="0" w:color="auto"/>
          </w:divBdr>
          <w:divsChild>
            <w:div w:id="1595552651">
              <w:marLeft w:val="0"/>
              <w:marRight w:val="0"/>
              <w:marTop w:val="0"/>
              <w:marBottom w:val="0"/>
              <w:divBdr>
                <w:top w:val="none" w:sz="0" w:space="0" w:color="auto"/>
                <w:left w:val="none" w:sz="0" w:space="0" w:color="auto"/>
                <w:bottom w:val="none" w:sz="0" w:space="0" w:color="auto"/>
                <w:right w:val="none" w:sz="0" w:space="0" w:color="auto"/>
              </w:divBdr>
              <w:divsChild>
                <w:div w:id="105751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900087">
      <w:bodyDiv w:val="1"/>
      <w:marLeft w:val="0"/>
      <w:marRight w:val="0"/>
      <w:marTop w:val="0"/>
      <w:marBottom w:val="0"/>
      <w:divBdr>
        <w:top w:val="none" w:sz="0" w:space="0" w:color="auto"/>
        <w:left w:val="none" w:sz="0" w:space="0" w:color="auto"/>
        <w:bottom w:val="none" w:sz="0" w:space="0" w:color="auto"/>
        <w:right w:val="none" w:sz="0" w:space="0" w:color="auto"/>
      </w:divBdr>
    </w:div>
    <w:div w:id="1325009124">
      <w:bodyDiv w:val="1"/>
      <w:marLeft w:val="0"/>
      <w:marRight w:val="0"/>
      <w:marTop w:val="0"/>
      <w:marBottom w:val="0"/>
      <w:divBdr>
        <w:top w:val="none" w:sz="0" w:space="0" w:color="auto"/>
        <w:left w:val="none" w:sz="0" w:space="0" w:color="auto"/>
        <w:bottom w:val="none" w:sz="0" w:space="0" w:color="auto"/>
        <w:right w:val="none" w:sz="0" w:space="0" w:color="auto"/>
      </w:divBdr>
    </w:div>
    <w:div w:id="1403286657">
      <w:bodyDiv w:val="1"/>
      <w:marLeft w:val="0"/>
      <w:marRight w:val="0"/>
      <w:marTop w:val="0"/>
      <w:marBottom w:val="0"/>
      <w:divBdr>
        <w:top w:val="none" w:sz="0" w:space="0" w:color="auto"/>
        <w:left w:val="none" w:sz="0" w:space="0" w:color="auto"/>
        <w:bottom w:val="none" w:sz="0" w:space="0" w:color="auto"/>
        <w:right w:val="none" w:sz="0" w:space="0" w:color="auto"/>
      </w:divBdr>
    </w:div>
    <w:div w:id="1417243682">
      <w:bodyDiv w:val="1"/>
      <w:marLeft w:val="0"/>
      <w:marRight w:val="0"/>
      <w:marTop w:val="0"/>
      <w:marBottom w:val="0"/>
      <w:divBdr>
        <w:top w:val="none" w:sz="0" w:space="0" w:color="auto"/>
        <w:left w:val="none" w:sz="0" w:space="0" w:color="auto"/>
        <w:bottom w:val="none" w:sz="0" w:space="0" w:color="auto"/>
        <w:right w:val="none" w:sz="0" w:space="0" w:color="auto"/>
      </w:divBdr>
    </w:div>
    <w:div w:id="1449668289">
      <w:bodyDiv w:val="1"/>
      <w:marLeft w:val="0"/>
      <w:marRight w:val="0"/>
      <w:marTop w:val="0"/>
      <w:marBottom w:val="0"/>
      <w:divBdr>
        <w:top w:val="none" w:sz="0" w:space="0" w:color="auto"/>
        <w:left w:val="none" w:sz="0" w:space="0" w:color="auto"/>
        <w:bottom w:val="none" w:sz="0" w:space="0" w:color="auto"/>
        <w:right w:val="none" w:sz="0" w:space="0" w:color="auto"/>
      </w:divBdr>
    </w:div>
    <w:div w:id="1534031868">
      <w:bodyDiv w:val="1"/>
      <w:marLeft w:val="0"/>
      <w:marRight w:val="0"/>
      <w:marTop w:val="0"/>
      <w:marBottom w:val="0"/>
      <w:divBdr>
        <w:top w:val="none" w:sz="0" w:space="0" w:color="auto"/>
        <w:left w:val="none" w:sz="0" w:space="0" w:color="auto"/>
        <w:bottom w:val="none" w:sz="0" w:space="0" w:color="auto"/>
        <w:right w:val="none" w:sz="0" w:space="0" w:color="auto"/>
      </w:divBdr>
    </w:div>
    <w:div w:id="1594631542">
      <w:bodyDiv w:val="1"/>
      <w:marLeft w:val="0"/>
      <w:marRight w:val="0"/>
      <w:marTop w:val="0"/>
      <w:marBottom w:val="0"/>
      <w:divBdr>
        <w:top w:val="none" w:sz="0" w:space="0" w:color="auto"/>
        <w:left w:val="none" w:sz="0" w:space="0" w:color="auto"/>
        <w:bottom w:val="none" w:sz="0" w:space="0" w:color="auto"/>
        <w:right w:val="none" w:sz="0" w:space="0" w:color="auto"/>
      </w:divBdr>
    </w:div>
    <w:div w:id="1625692330">
      <w:bodyDiv w:val="1"/>
      <w:marLeft w:val="0"/>
      <w:marRight w:val="0"/>
      <w:marTop w:val="0"/>
      <w:marBottom w:val="0"/>
      <w:divBdr>
        <w:top w:val="none" w:sz="0" w:space="0" w:color="auto"/>
        <w:left w:val="none" w:sz="0" w:space="0" w:color="auto"/>
        <w:bottom w:val="none" w:sz="0" w:space="0" w:color="auto"/>
        <w:right w:val="none" w:sz="0" w:space="0" w:color="auto"/>
      </w:divBdr>
    </w:div>
    <w:div w:id="1628008131">
      <w:bodyDiv w:val="1"/>
      <w:marLeft w:val="0"/>
      <w:marRight w:val="0"/>
      <w:marTop w:val="0"/>
      <w:marBottom w:val="0"/>
      <w:divBdr>
        <w:top w:val="none" w:sz="0" w:space="0" w:color="auto"/>
        <w:left w:val="none" w:sz="0" w:space="0" w:color="auto"/>
        <w:bottom w:val="none" w:sz="0" w:space="0" w:color="auto"/>
        <w:right w:val="none" w:sz="0" w:space="0" w:color="auto"/>
      </w:divBdr>
    </w:div>
    <w:div w:id="1657415538">
      <w:bodyDiv w:val="1"/>
      <w:marLeft w:val="0"/>
      <w:marRight w:val="0"/>
      <w:marTop w:val="0"/>
      <w:marBottom w:val="0"/>
      <w:divBdr>
        <w:top w:val="none" w:sz="0" w:space="0" w:color="auto"/>
        <w:left w:val="none" w:sz="0" w:space="0" w:color="auto"/>
        <w:bottom w:val="none" w:sz="0" w:space="0" w:color="auto"/>
        <w:right w:val="none" w:sz="0" w:space="0" w:color="auto"/>
      </w:divBdr>
    </w:div>
    <w:div w:id="1698000429">
      <w:bodyDiv w:val="1"/>
      <w:marLeft w:val="0"/>
      <w:marRight w:val="0"/>
      <w:marTop w:val="0"/>
      <w:marBottom w:val="0"/>
      <w:divBdr>
        <w:top w:val="none" w:sz="0" w:space="0" w:color="auto"/>
        <w:left w:val="none" w:sz="0" w:space="0" w:color="auto"/>
        <w:bottom w:val="none" w:sz="0" w:space="0" w:color="auto"/>
        <w:right w:val="none" w:sz="0" w:space="0" w:color="auto"/>
      </w:divBdr>
    </w:div>
    <w:div w:id="1723358096">
      <w:bodyDiv w:val="1"/>
      <w:marLeft w:val="0"/>
      <w:marRight w:val="0"/>
      <w:marTop w:val="0"/>
      <w:marBottom w:val="0"/>
      <w:divBdr>
        <w:top w:val="none" w:sz="0" w:space="0" w:color="auto"/>
        <w:left w:val="none" w:sz="0" w:space="0" w:color="auto"/>
        <w:bottom w:val="none" w:sz="0" w:space="0" w:color="auto"/>
        <w:right w:val="none" w:sz="0" w:space="0" w:color="auto"/>
      </w:divBdr>
    </w:div>
    <w:div w:id="1784811535">
      <w:bodyDiv w:val="1"/>
      <w:marLeft w:val="0"/>
      <w:marRight w:val="0"/>
      <w:marTop w:val="0"/>
      <w:marBottom w:val="0"/>
      <w:divBdr>
        <w:top w:val="none" w:sz="0" w:space="0" w:color="auto"/>
        <w:left w:val="none" w:sz="0" w:space="0" w:color="auto"/>
        <w:bottom w:val="none" w:sz="0" w:space="0" w:color="auto"/>
        <w:right w:val="none" w:sz="0" w:space="0" w:color="auto"/>
      </w:divBdr>
    </w:div>
    <w:div w:id="1833443606">
      <w:bodyDiv w:val="1"/>
      <w:marLeft w:val="0"/>
      <w:marRight w:val="0"/>
      <w:marTop w:val="0"/>
      <w:marBottom w:val="0"/>
      <w:divBdr>
        <w:top w:val="none" w:sz="0" w:space="0" w:color="auto"/>
        <w:left w:val="none" w:sz="0" w:space="0" w:color="auto"/>
        <w:bottom w:val="none" w:sz="0" w:space="0" w:color="auto"/>
        <w:right w:val="none" w:sz="0" w:space="0" w:color="auto"/>
      </w:divBdr>
      <w:divsChild>
        <w:div w:id="2046784590">
          <w:marLeft w:val="0"/>
          <w:marRight w:val="0"/>
          <w:marTop w:val="0"/>
          <w:marBottom w:val="0"/>
          <w:divBdr>
            <w:top w:val="none" w:sz="0" w:space="0" w:color="auto"/>
            <w:left w:val="none" w:sz="0" w:space="0" w:color="auto"/>
            <w:bottom w:val="none" w:sz="0" w:space="0" w:color="auto"/>
            <w:right w:val="none" w:sz="0" w:space="0" w:color="auto"/>
          </w:divBdr>
        </w:div>
      </w:divsChild>
    </w:div>
    <w:div w:id="1833445324">
      <w:bodyDiv w:val="1"/>
      <w:marLeft w:val="0"/>
      <w:marRight w:val="0"/>
      <w:marTop w:val="0"/>
      <w:marBottom w:val="0"/>
      <w:divBdr>
        <w:top w:val="none" w:sz="0" w:space="0" w:color="auto"/>
        <w:left w:val="none" w:sz="0" w:space="0" w:color="auto"/>
        <w:bottom w:val="none" w:sz="0" w:space="0" w:color="auto"/>
        <w:right w:val="none" w:sz="0" w:space="0" w:color="auto"/>
      </w:divBdr>
    </w:div>
    <w:div w:id="1880704586">
      <w:bodyDiv w:val="1"/>
      <w:marLeft w:val="0"/>
      <w:marRight w:val="0"/>
      <w:marTop w:val="0"/>
      <w:marBottom w:val="0"/>
      <w:divBdr>
        <w:top w:val="none" w:sz="0" w:space="0" w:color="auto"/>
        <w:left w:val="none" w:sz="0" w:space="0" w:color="auto"/>
        <w:bottom w:val="none" w:sz="0" w:space="0" w:color="auto"/>
        <w:right w:val="none" w:sz="0" w:space="0" w:color="auto"/>
      </w:divBdr>
    </w:div>
    <w:div w:id="1882864744">
      <w:bodyDiv w:val="1"/>
      <w:marLeft w:val="0"/>
      <w:marRight w:val="0"/>
      <w:marTop w:val="0"/>
      <w:marBottom w:val="0"/>
      <w:divBdr>
        <w:top w:val="none" w:sz="0" w:space="0" w:color="auto"/>
        <w:left w:val="none" w:sz="0" w:space="0" w:color="auto"/>
        <w:bottom w:val="none" w:sz="0" w:space="0" w:color="auto"/>
        <w:right w:val="none" w:sz="0" w:space="0" w:color="auto"/>
      </w:divBdr>
    </w:div>
    <w:div w:id="1894846897">
      <w:bodyDiv w:val="1"/>
      <w:marLeft w:val="0"/>
      <w:marRight w:val="0"/>
      <w:marTop w:val="0"/>
      <w:marBottom w:val="0"/>
      <w:divBdr>
        <w:top w:val="none" w:sz="0" w:space="0" w:color="auto"/>
        <w:left w:val="none" w:sz="0" w:space="0" w:color="auto"/>
        <w:bottom w:val="none" w:sz="0" w:space="0" w:color="auto"/>
        <w:right w:val="none" w:sz="0" w:space="0" w:color="auto"/>
      </w:divBdr>
    </w:div>
    <w:div w:id="1899392737">
      <w:bodyDiv w:val="1"/>
      <w:marLeft w:val="0"/>
      <w:marRight w:val="0"/>
      <w:marTop w:val="0"/>
      <w:marBottom w:val="0"/>
      <w:divBdr>
        <w:top w:val="none" w:sz="0" w:space="0" w:color="auto"/>
        <w:left w:val="none" w:sz="0" w:space="0" w:color="auto"/>
        <w:bottom w:val="none" w:sz="0" w:space="0" w:color="auto"/>
        <w:right w:val="none" w:sz="0" w:space="0" w:color="auto"/>
      </w:divBdr>
    </w:div>
    <w:div w:id="1931425849">
      <w:bodyDiv w:val="1"/>
      <w:marLeft w:val="0"/>
      <w:marRight w:val="0"/>
      <w:marTop w:val="0"/>
      <w:marBottom w:val="0"/>
      <w:divBdr>
        <w:top w:val="none" w:sz="0" w:space="0" w:color="auto"/>
        <w:left w:val="none" w:sz="0" w:space="0" w:color="auto"/>
        <w:bottom w:val="none" w:sz="0" w:space="0" w:color="auto"/>
        <w:right w:val="none" w:sz="0" w:space="0" w:color="auto"/>
      </w:divBdr>
    </w:div>
    <w:div w:id="2009017507">
      <w:bodyDiv w:val="1"/>
      <w:marLeft w:val="0"/>
      <w:marRight w:val="0"/>
      <w:marTop w:val="0"/>
      <w:marBottom w:val="0"/>
      <w:divBdr>
        <w:top w:val="none" w:sz="0" w:space="0" w:color="auto"/>
        <w:left w:val="none" w:sz="0" w:space="0" w:color="auto"/>
        <w:bottom w:val="none" w:sz="0" w:space="0" w:color="auto"/>
        <w:right w:val="none" w:sz="0" w:space="0" w:color="auto"/>
      </w:divBdr>
    </w:div>
    <w:div w:id="2018459399">
      <w:bodyDiv w:val="1"/>
      <w:marLeft w:val="0"/>
      <w:marRight w:val="0"/>
      <w:marTop w:val="0"/>
      <w:marBottom w:val="0"/>
      <w:divBdr>
        <w:top w:val="none" w:sz="0" w:space="0" w:color="auto"/>
        <w:left w:val="none" w:sz="0" w:space="0" w:color="auto"/>
        <w:bottom w:val="none" w:sz="0" w:space="0" w:color="auto"/>
        <w:right w:val="none" w:sz="0" w:space="0" w:color="auto"/>
      </w:divBdr>
    </w:div>
    <w:div w:id="2033261517">
      <w:bodyDiv w:val="1"/>
      <w:marLeft w:val="0"/>
      <w:marRight w:val="0"/>
      <w:marTop w:val="0"/>
      <w:marBottom w:val="0"/>
      <w:divBdr>
        <w:top w:val="none" w:sz="0" w:space="0" w:color="auto"/>
        <w:left w:val="none" w:sz="0" w:space="0" w:color="auto"/>
        <w:bottom w:val="none" w:sz="0" w:space="0" w:color="auto"/>
        <w:right w:val="none" w:sz="0" w:space="0" w:color="auto"/>
      </w:divBdr>
    </w:div>
    <w:div w:id="205017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BE8CFA-B1C9-4569-ACF8-04FC4C744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51661</TotalTime>
  <Pages>1</Pages>
  <Words>488</Words>
  <Characters>2787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Говорухин</dc:creator>
  <cp:keywords/>
  <dc:description/>
  <cp:lastModifiedBy>User</cp:lastModifiedBy>
  <cp:revision>1250</cp:revision>
  <cp:lastPrinted>2024-11-05T11:20:00Z</cp:lastPrinted>
  <dcterms:created xsi:type="dcterms:W3CDTF">2015-04-15T07:33:00Z</dcterms:created>
  <dcterms:modified xsi:type="dcterms:W3CDTF">2024-12-02T04:48:00Z</dcterms:modified>
</cp:coreProperties>
</file>