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289C6"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37CC351E"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301E7E9D"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1CEC2827"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2ACD0EDA"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17BF7AE5"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27DA516D"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7D7278D8"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2B92E3CA"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3D3996D2"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4D84CA15" w14:textId="77777777" w:rsidR="00B44E4D" w:rsidRDefault="00FE7669" w:rsidP="00B44E4D">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w:t>
      </w:r>
      <w:bookmarkEnd w:id="0"/>
      <w:r w:rsidR="00B44E4D" w:rsidRPr="00B44E4D">
        <w:rPr>
          <w:rFonts w:eastAsia="Times New Roman"/>
          <w:b/>
          <w:bCs/>
          <w:color w:val="000000"/>
          <w:sz w:val="28"/>
          <w:szCs w:val="28"/>
          <w:lang w:eastAsia="ru-RU"/>
        </w:rPr>
        <w:t>проектирования Светлогорского сельского поселения Абинского района,</w:t>
      </w:r>
    </w:p>
    <w:p w14:paraId="60DFA0E5" w14:textId="77777777" w:rsidR="00890EC2" w:rsidRDefault="00B44E4D" w:rsidP="00B44E4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B44E4D">
        <w:rPr>
          <w:rFonts w:eastAsia="Times New Roman"/>
          <w:b/>
          <w:bCs/>
          <w:color w:val="000000"/>
          <w:sz w:val="28"/>
          <w:szCs w:val="28"/>
          <w:lang w:eastAsia="ru-RU"/>
        </w:rPr>
        <w:t xml:space="preserve">утвержденные </w:t>
      </w:r>
      <w:r w:rsidR="00890EC2" w:rsidRPr="00890EC2">
        <w:rPr>
          <w:rFonts w:eastAsia="Times New Roman"/>
          <w:b/>
          <w:bCs/>
          <w:color w:val="000000"/>
          <w:sz w:val="28"/>
          <w:szCs w:val="28"/>
          <w:lang w:eastAsia="ru-RU"/>
        </w:rPr>
        <w:t xml:space="preserve">решением Совета муниципального образования </w:t>
      </w:r>
    </w:p>
    <w:p w14:paraId="41FE6891" w14:textId="17097524" w:rsidR="00B44E4D" w:rsidRDefault="00890EC2" w:rsidP="00B44E4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890EC2">
        <w:rPr>
          <w:rFonts w:eastAsia="Times New Roman"/>
          <w:b/>
          <w:bCs/>
          <w:color w:val="000000"/>
          <w:sz w:val="28"/>
          <w:szCs w:val="28"/>
          <w:lang w:eastAsia="ru-RU"/>
        </w:rPr>
        <w:t>Абинский район от 26 октября 2016 г. № 168-с</w:t>
      </w:r>
    </w:p>
    <w:p w14:paraId="0FADE3C2" w14:textId="3555CA04" w:rsidR="00FE7669" w:rsidRDefault="00B44E4D" w:rsidP="00B44E4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B44E4D">
        <w:rPr>
          <w:rFonts w:eastAsia="Times New Roman"/>
          <w:b/>
          <w:bCs/>
          <w:color w:val="000000"/>
          <w:sz w:val="28"/>
          <w:szCs w:val="28"/>
          <w:lang w:eastAsia="ru-RU"/>
        </w:rPr>
        <w:t>«Об утверждении местных нормативов градостроительного проектирования Светлогорского сельского поселения Абинского района»</w:t>
      </w:r>
    </w:p>
    <w:p w14:paraId="409AE839" w14:textId="77777777" w:rsidR="00B44E4D" w:rsidRDefault="00B44E4D" w:rsidP="00B44E4D">
      <w:pPr>
        <w:autoSpaceDE w:val="0"/>
        <w:autoSpaceDN w:val="0"/>
        <w:adjustRightInd w:val="0"/>
        <w:spacing w:line="240" w:lineRule="auto"/>
        <w:ind w:firstLine="0"/>
        <w:jc w:val="center"/>
        <w:outlineLvl w:val="1"/>
        <w:rPr>
          <w:rFonts w:eastAsia="Times New Roman"/>
          <w:sz w:val="28"/>
          <w:szCs w:val="28"/>
          <w:lang w:eastAsia="ar-SA"/>
        </w:rPr>
      </w:pPr>
    </w:p>
    <w:p w14:paraId="7484DD5D" w14:textId="77777777" w:rsidR="00B44E4D" w:rsidRPr="00B44E4D" w:rsidRDefault="00B44E4D" w:rsidP="00B44E4D">
      <w:pPr>
        <w:widowControl w:val="0"/>
        <w:suppressAutoHyphens/>
        <w:spacing w:line="240" w:lineRule="auto"/>
        <w:ind w:firstLine="709"/>
        <w:rPr>
          <w:sz w:val="28"/>
          <w:szCs w:val="28"/>
        </w:rPr>
      </w:pPr>
      <w:r w:rsidRPr="00B44E4D">
        <w:rPr>
          <w:sz w:val="28"/>
          <w:szCs w:val="28"/>
        </w:rPr>
        <w:t>Раздел 1.1 «Расчетные показатели минимально допустимого уровня обеспеченности объектами местного значения Светлогорского сельского поселения,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 части 1 «Основная часть» дополнить пунктом 1.1.16 следующего содержания:</w:t>
      </w:r>
    </w:p>
    <w:p w14:paraId="386F9D30" w14:textId="1B58CD5A" w:rsidR="007E77D5" w:rsidRPr="00FE7669" w:rsidRDefault="00B44E4D" w:rsidP="007E77D5">
      <w:pPr>
        <w:spacing w:line="240" w:lineRule="auto"/>
        <w:ind w:firstLine="709"/>
        <w:rPr>
          <w:sz w:val="28"/>
          <w:szCs w:val="28"/>
        </w:rPr>
      </w:pPr>
      <w:r w:rsidRPr="00B44E4D">
        <w:rPr>
          <w:sz w:val="28"/>
          <w:szCs w:val="28"/>
        </w:rPr>
        <w:t>«1.1.16</w:t>
      </w:r>
      <w:r>
        <w:rPr>
          <w:sz w:val="28"/>
          <w:szCs w:val="28"/>
        </w:rPr>
        <w:t>.</w:t>
      </w:r>
      <w:r w:rsidRPr="00B44E4D">
        <w:rPr>
          <w:sz w:val="28"/>
          <w:szCs w:val="28"/>
        </w:rPr>
        <w:t xml:space="preserve"> Условия </w:t>
      </w:r>
      <w:r w:rsidR="00FE7669" w:rsidRPr="00FE7669">
        <w:rPr>
          <w:sz w:val="28"/>
          <w:szCs w:val="28"/>
        </w:rPr>
        <w:t>безопасности среды проживания населения по санитарно-гигиеническим и противопожарным требованиям обеспечиваются в соответст</w:t>
      </w:r>
      <w:r w:rsidR="00FE7669">
        <w:rPr>
          <w:sz w:val="28"/>
          <w:szCs w:val="28"/>
        </w:rPr>
        <w:t>вии с требованиями раздела 10 «Охрана окружающей среды»</w:t>
      </w:r>
      <w:r w:rsidR="00FE7669" w:rsidRPr="00FE7669">
        <w:rPr>
          <w:sz w:val="28"/>
          <w:szCs w:val="28"/>
        </w:rPr>
        <w:t xml:space="preserve"> и </w:t>
      </w:r>
      <w:r w:rsidR="00FE7669">
        <w:rPr>
          <w:sz w:val="28"/>
          <w:szCs w:val="28"/>
        </w:rPr>
        <w:t>раздела 13 «Противопожарные требования» части II «</w:t>
      </w:r>
      <w:r w:rsidR="00FE7669" w:rsidRPr="00FE7669">
        <w:rPr>
          <w:sz w:val="28"/>
          <w:szCs w:val="28"/>
        </w:rPr>
        <w:t>Материалы по обоснованию расчетных показателей, содержащи</w:t>
      </w:r>
      <w:r w:rsidR="00FE7669">
        <w:rPr>
          <w:sz w:val="28"/>
          <w:szCs w:val="28"/>
        </w:rPr>
        <w:t>хся в основной части нормативов» н</w:t>
      </w:r>
      <w:r w:rsidR="00FE7669"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2CEDFB07"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40C4050C"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3B027E78"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69BA84A7"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337FEA50"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4D4CCB44"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161EBF21"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34971D25" w14:textId="77777777" w:rsidR="00FE7669" w:rsidRPr="00FE7669" w:rsidRDefault="00FE7669" w:rsidP="00FE7669">
      <w:pPr>
        <w:spacing w:line="240" w:lineRule="auto"/>
        <w:ind w:firstLine="709"/>
        <w:rPr>
          <w:sz w:val="28"/>
          <w:szCs w:val="28"/>
        </w:rPr>
      </w:pPr>
    </w:p>
    <w:p w14:paraId="2445EB36" w14:textId="77777777" w:rsidR="00324354" w:rsidRPr="00324354" w:rsidRDefault="00324354" w:rsidP="003D2488">
      <w:pPr>
        <w:ind w:firstLine="0"/>
        <w:rPr>
          <w:sz w:val="28"/>
          <w:szCs w:val="28"/>
        </w:rPr>
      </w:pPr>
    </w:p>
    <w:p w14:paraId="295D3722" w14:textId="77777777" w:rsidR="00FA64DD" w:rsidRPr="00FA64DD" w:rsidRDefault="00FA64DD" w:rsidP="00FA64DD">
      <w:pPr>
        <w:ind w:firstLine="0"/>
        <w:rPr>
          <w:sz w:val="28"/>
          <w:szCs w:val="28"/>
        </w:rPr>
      </w:pPr>
      <w:r w:rsidRPr="00FA64DD">
        <w:rPr>
          <w:sz w:val="28"/>
          <w:szCs w:val="28"/>
        </w:rPr>
        <w:t xml:space="preserve">Заместитель главы </w:t>
      </w:r>
    </w:p>
    <w:p w14:paraId="7818D5E3" w14:textId="77777777" w:rsidR="002E3E56" w:rsidRDefault="00FA64DD" w:rsidP="00FA64DD">
      <w:pPr>
        <w:ind w:firstLine="0"/>
        <w:rPr>
          <w:sz w:val="28"/>
          <w:szCs w:val="28"/>
        </w:rPr>
      </w:pPr>
      <w:r w:rsidRPr="00FA64DD">
        <w:rPr>
          <w:sz w:val="28"/>
          <w:szCs w:val="28"/>
        </w:rPr>
        <w:t>муниципального образования                                                                 Д.С. Дубров</w:t>
      </w:r>
    </w:p>
    <w:p w14:paraId="6BD24AB1" w14:textId="77777777" w:rsidR="002E3E56" w:rsidRDefault="002E3E56" w:rsidP="005F4BAD">
      <w:pPr>
        <w:ind w:firstLine="0"/>
        <w:rPr>
          <w:sz w:val="28"/>
          <w:szCs w:val="28"/>
        </w:rPr>
      </w:pPr>
    </w:p>
    <w:p w14:paraId="7D88516C" w14:textId="77777777" w:rsidR="002E3E56" w:rsidRDefault="002E3E56" w:rsidP="005F4BAD">
      <w:pPr>
        <w:ind w:firstLine="0"/>
        <w:rPr>
          <w:sz w:val="28"/>
          <w:szCs w:val="28"/>
        </w:rPr>
      </w:pPr>
    </w:p>
    <w:p w14:paraId="71A89671" w14:textId="77777777" w:rsidR="002E3E56" w:rsidRDefault="002E3E56" w:rsidP="005F4BAD">
      <w:pPr>
        <w:ind w:firstLine="0"/>
        <w:rPr>
          <w:sz w:val="28"/>
          <w:szCs w:val="28"/>
        </w:rPr>
      </w:pPr>
    </w:p>
    <w:p w14:paraId="6BA050C7" w14:textId="77777777" w:rsidR="002E3E56" w:rsidRDefault="002E3E56" w:rsidP="005F4BAD">
      <w:pPr>
        <w:ind w:firstLine="0"/>
        <w:rPr>
          <w:sz w:val="28"/>
          <w:szCs w:val="28"/>
        </w:rPr>
      </w:pPr>
    </w:p>
    <w:p w14:paraId="0047D982" w14:textId="77777777" w:rsidR="002E3E56" w:rsidRDefault="002E3E56" w:rsidP="005F4BAD">
      <w:pPr>
        <w:ind w:firstLine="0"/>
        <w:rPr>
          <w:sz w:val="28"/>
          <w:szCs w:val="28"/>
        </w:rPr>
      </w:pPr>
    </w:p>
    <w:p w14:paraId="5F700367" w14:textId="77777777" w:rsidR="002E3E56" w:rsidRDefault="002E3E56" w:rsidP="005F4BAD">
      <w:pPr>
        <w:ind w:firstLine="0"/>
        <w:rPr>
          <w:sz w:val="28"/>
          <w:szCs w:val="28"/>
        </w:rPr>
      </w:pPr>
    </w:p>
    <w:p w14:paraId="673F6294" w14:textId="77777777" w:rsidR="002E3E56" w:rsidRDefault="002E3E56" w:rsidP="005F4BAD">
      <w:pPr>
        <w:ind w:firstLine="0"/>
        <w:rPr>
          <w:sz w:val="28"/>
          <w:szCs w:val="28"/>
        </w:rPr>
      </w:pPr>
    </w:p>
    <w:p w14:paraId="05B5C008" w14:textId="77777777" w:rsidR="002E3E56" w:rsidRDefault="002E3E56" w:rsidP="005F4BAD">
      <w:pPr>
        <w:ind w:firstLine="0"/>
        <w:rPr>
          <w:sz w:val="28"/>
          <w:szCs w:val="28"/>
        </w:rPr>
      </w:pPr>
    </w:p>
    <w:p w14:paraId="2894947A" w14:textId="77777777" w:rsidR="002E3E56" w:rsidRDefault="002E3E56" w:rsidP="005F4BAD">
      <w:pPr>
        <w:ind w:firstLine="0"/>
        <w:rPr>
          <w:sz w:val="28"/>
          <w:szCs w:val="28"/>
        </w:rPr>
      </w:pPr>
    </w:p>
    <w:p w14:paraId="6710CE2E" w14:textId="77777777" w:rsidR="002E3E56" w:rsidRDefault="002E3E56" w:rsidP="005F4BAD">
      <w:pPr>
        <w:ind w:firstLine="0"/>
        <w:rPr>
          <w:sz w:val="28"/>
          <w:szCs w:val="28"/>
        </w:rPr>
      </w:pPr>
    </w:p>
    <w:p w14:paraId="0AC2ADF4" w14:textId="77777777" w:rsidR="002E3E56" w:rsidRDefault="002E3E56" w:rsidP="005F4BAD">
      <w:pPr>
        <w:ind w:firstLine="0"/>
        <w:rPr>
          <w:sz w:val="28"/>
          <w:szCs w:val="28"/>
        </w:rPr>
      </w:pPr>
    </w:p>
    <w:p w14:paraId="69982B0D"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74E1E" w14:textId="77777777" w:rsidR="00FB41EC" w:rsidRDefault="00FB41EC" w:rsidP="00036DAF">
      <w:pPr>
        <w:spacing w:line="240" w:lineRule="auto"/>
      </w:pPr>
      <w:r>
        <w:separator/>
      </w:r>
    </w:p>
  </w:endnote>
  <w:endnote w:type="continuationSeparator" w:id="0">
    <w:p w14:paraId="616316F8"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5519F"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88185" w14:textId="77777777" w:rsidR="00FB41EC" w:rsidRDefault="00FB41EC" w:rsidP="00036DAF">
      <w:pPr>
        <w:spacing w:line="240" w:lineRule="auto"/>
      </w:pPr>
      <w:r>
        <w:separator/>
      </w:r>
    </w:p>
  </w:footnote>
  <w:footnote w:type="continuationSeparator" w:id="0">
    <w:p w14:paraId="0A1182E7"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71F77290" w14:textId="77777777" w:rsidR="0072794A" w:rsidRDefault="0072794A">
        <w:pPr>
          <w:pStyle w:val="aff3"/>
          <w:jc w:val="center"/>
        </w:pPr>
        <w:r>
          <w:fldChar w:fldCharType="begin"/>
        </w:r>
        <w:r>
          <w:instrText>PAGE   \* MERGEFORMAT</w:instrText>
        </w:r>
        <w:r>
          <w:fldChar w:fldCharType="separate"/>
        </w:r>
        <w:r w:rsidR="00B6415F">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0EC2"/>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4E4D"/>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7AB1"/>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83456072">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9FB50-73EB-4BC6-A3C9-5B75CAEF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51689</TotalTime>
  <Pages>2</Pages>
  <Words>448</Words>
  <Characters>2555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1253</cp:revision>
  <cp:lastPrinted>2024-11-07T05:57:00Z</cp:lastPrinted>
  <dcterms:created xsi:type="dcterms:W3CDTF">2015-04-15T07:33:00Z</dcterms:created>
  <dcterms:modified xsi:type="dcterms:W3CDTF">2024-11-07T05:59:00Z</dcterms:modified>
</cp:coreProperties>
</file>