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16CA74" w14:textId="77777777" w:rsidR="00071040" w:rsidRPr="00071040" w:rsidRDefault="00071040" w:rsidP="00CD77C7">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14:paraId="4761986F" w14:textId="77777777"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p>
    <w:p w14:paraId="0621C16E" w14:textId="77777777" w:rsidR="00071040" w:rsidRPr="00071040" w:rsidRDefault="00071040" w:rsidP="00CD77C7">
      <w:pPr>
        <w:widowControl w:val="0"/>
        <w:tabs>
          <w:tab w:val="left" w:pos="5954"/>
          <w:tab w:val="left" w:pos="6096"/>
        </w:tabs>
        <w:suppressAutoHyphens/>
        <w:spacing w:line="240" w:lineRule="auto"/>
        <w:ind w:left="5664" w:firstLine="0"/>
        <w:jc w:val="left"/>
        <w:rPr>
          <w:rFonts w:eastAsia="Times New Roman"/>
          <w:sz w:val="28"/>
          <w:szCs w:val="28"/>
          <w:lang w:eastAsia="ar-SA"/>
        </w:rPr>
      </w:pPr>
      <w:r>
        <w:rPr>
          <w:rFonts w:eastAsia="Times New Roman"/>
          <w:sz w:val="28"/>
          <w:szCs w:val="28"/>
          <w:lang w:eastAsia="ar-SA"/>
        </w:rPr>
        <w:t xml:space="preserve">     </w:t>
      </w:r>
      <w:r w:rsidR="002E29B2">
        <w:rPr>
          <w:rFonts w:eastAsia="Times New Roman"/>
          <w:sz w:val="28"/>
          <w:szCs w:val="28"/>
          <w:lang w:eastAsia="ar-SA"/>
        </w:rPr>
        <w:t>УТВЕРЖДЕНО</w:t>
      </w:r>
      <w:r w:rsidRPr="00071040">
        <w:rPr>
          <w:rFonts w:eastAsia="Times New Roman"/>
          <w:sz w:val="28"/>
          <w:szCs w:val="28"/>
          <w:lang w:eastAsia="ar-SA"/>
        </w:rPr>
        <w:t xml:space="preserve"> </w:t>
      </w:r>
    </w:p>
    <w:p w14:paraId="58064A0A" w14:textId="77777777" w:rsidR="00071040" w:rsidRPr="00071040" w:rsidRDefault="00071040" w:rsidP="00FE7669">
      <w:pPr>
        <w:widowControl w:val="0"/>
        <w:tabs>
          <w:tab w:val="left" w:pos="6096"/>
        </w:tabs>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14:paraId="04533A80"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14:paraId="07F80450" w14:textId="77777777" w:rsidR="00071040" w:rsidRPr="00071040" w:rsidRDefault="00071040" w:rsidP="00071040">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14:paraId="50CA334C" w14:textId="77777777" w:rsidR="00071040" w:rsidRPr="00071040" w:rsidRDefault="00071040" w:rsidP="00FE7669">
      <w:pPr>
        <w:widowControl w:val="0"/>
        <w:tabs>
          <w:tab w:val="left" w:pos="6096"/>
        </w:tabs>
        <w:suppressAutoHyphens/>
        <w:spacing w:line="240" w:lineRule="auto"/>
        <w:ind w:left="5103" w:right="-2" w:firstLine="561"/>
        <w:jc w:val="left"/>
        <w:rPr>
          <w:rFonts w:eastAsia="Times New Roman"/>
          <w:sz w:val="28"/>
          <w:szCs w:val="28"/>
          <w:lang w:eastAsia="ar-SA"/>
        </w:rPr>
      </w:pPr>
      <w:r>
        <w:rPr>
          <w:rFonts w:eastAsia="Times New Roman"/>
          <w:sz w:val="28"/>
          <w:szCs w:val="28"/>
          <w:lang w:eastAsia="ar-SA"/>
        </w:rPr>
        <w:t xml:space="preserve">     от _________</w:t>
      </w:r>
      <w:r w:rsidRPr="00071040">
        <w:rPr>
          <w:rFonts w:eastAsia="Times New Roman"/>
          <w:sz w:val="28"/>
          <w:szCs w:val="28"/>
          <w:lang w:eastAsia="ar-SA"/>
        </w:rPr>
        <w:t>20</w:t>
      </w:r>
      <w:r w:rsidR="00FE7669">
        <w:rPr>
          <w:rFonts w:eastAsia="Times New Roman"/>
          <w:sz w:val="28"/>
          <w:szCs w:val="28"/>
          <w:lang w:eastAsia="ar-SA"/>
        </w:rPr>
        <w:t>24</w:t>
      </w:r>
      <w:r w:rsidRPr="00071040">
        <w:rPr>
          <w:rFonts w:eastAsia="Times New Roman"/>
          <w:sz w:val="28"/>
          <w:szCs w:val="28"/>
          <w:lang w:eastAsia="ar-SA"/>
        </w:rPr>
        <w:t xml:space="preserve"> г. № _____</w:t>
      </w:r>
    </w:p>
    <w:p w14:paraId="781EDA53"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p>
    <w:p w14:paraId="52AA9BAF" w14:textId="77777777" w:rsidR="003D2FA1" w:rsidRDefault="003D2FA1" w:rsidP="003D2FA1">
      <w:pPr>
        <w:widowControl w:val="0"/>
        <w:suppressAutoHyphens/>
        <w:spacing w:line="240" w:lineRule="auto"/>
        <w:ind w:left="5103" w:firstLine="0"/>
        <w:jc w:val="center"/>
        <w:rPr>
          <w:rFonts w:eastAsia="Times New Roman"/>
          <w:sz w:val="28"/>
          <w:szCs w:val="28"/>
          <w:lang w:eastAsia="ar-SA"/>
        </w:rPr>
      </w:pPr>
    </w:p>
    <w:p w14:paraId="76237A63" w14:textId="77777777" w:rsidR="003D2FA1" w:rsidRPr="003D2FA1" w:rsidRDefault="00FE7669" w:rsidP="003D2FA1">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Pr>
          <w:rFonts w:eastAsia="Times New Roman"/>
          <w:b/>
          <w:bCs/>
          <w:color w:val="000000"/>
          <w:sz w:val="28"/>
          <w:szCs w:val="28"/>
          <w:lang w:eastAsia="ru-RU"/>
        </w:rPr>
        <w:t>ИЗМЕНЕНИЕ</w:t>
      </w:r>
      <w:r w:rsidR="003D2FA1" w:rsidRPr="003D2FA1">
        <w:rPr>
          <w:rFonts w:eastAsia="Times New Roman"/>
          <w:b/>
          <w:bCs/>
          <w:color w:val="000000"/>
          <w:sz w:val="28"/>
          <w:szCs w:val="28"/>
          <w:lang w:eastAsia="ru-RU"/>
        </w:rPr>
        <w:t>,</w:t>
      </w:r>
    </w:p>
    <w:p w14:paraId="4A1B24CC" w14:textId="77777777" w:rsidR="003D2FA1" w:rsidRPr="003D2FA1" w:rsidRDefault="00FE7669" w:rsidP="00FA64DD">
      <w:pPr>
        <w:autoSpaceDE w:val="0"/>
        <w:autoSpaceDN w:val="0"/>
        <w:adjustRightInd w:val="0"/>
        <w:spacing w:line="240" w:lineRule="auto"/>
        <w:ind w:firstLine="0"/>
        <w:jc w:val="center"/>
        <w:outlineLvl w:val="1"/>
        <w:rPr>
          <w:rFonts w:eastAsia="Times New Roman"/>
          <w:sz w:val="28"/>
          <w:szCs w:val="28"/>
          <w:lang w:eastAsia="ar-SA"/>
        </w:rPr>
      </w:pPr>
      <w:r>
        <w:rPr>
          <w:rFonts w:eastAsia="Times New Roman"/>
          <w:b/>
          <w:bCs/>
          <w:color w:val="000000"/>
          <w:sz w:val="28"/>
          <w:szCs w:val="28"/>
          <w:lang w:eastAsia="ru-RU"/>
        </w:rPr>
        <w:t>вносимое</w:t>
      </w:r>
      <w:r w:rsidR="003D2FA1" w:rsidRPr="003D2FA1">
        <w:rPr>
          <w:rFonts w:eastAsia="Times New Roman"/>
          <w:b/>
          <w:bCs/>
          <w:color w:val="000000"/>
          <w:sz w:val="28"/>
          <w:szCs w:val="28"/>
          <w:lang w:eastAsia="ru-RU"/>
        </w:rPr>
        <w:t xml:space="preserve"> в местные нормативы градостроительного проектирования </w:t>
      </w:r>
      <w:r w:rsidR="00B746F5">
        <w:rPr>
          <w:rFonts w:eastAsia="Times New Roman"/>
          <w:b/>
          <w:bCs/>
          <w:color w:val="000000"/>
          <w:sz w:val="28"/>
          <w:szCs w:val="28"/>
          <w:lang w:eastAsia="ru-RU"/>
        </w:rPr>
        <w:t>Федоровского</w:t>
      </w:r>
      <w:r w:rsidR="00FA64DD">
        <w:rPr>
          <w:rFonts w:eastAsia="Times New Roman"/>
          <w:b/>
          <w:bCs/>
          <w:color w:val="000000"/>
          <w:sz w:val="28"/>
          <w:szCs w:val="28"/>
          <w:lang w:eastAsia="ru-RU"/>
        </w:rPr>
        <w:t xml:space="preserve"> сельского</w:t>
      </w:r>
      <w:r w:rsidR="003D2FA1" w:rsidRPr="003D2FA1">
        <w:rPr>
          <w:rFonts w:eastAsia="Times New Roman"/>
          <w:b/>
          <w:bCs/>
          <w:color w:val="000000"/>
          <w:sz w:val="28"/>
          <w:szCs w:val="28"/>
          <w:lang w:eastAsia="ru-RU"/>
        </w:rPr>
        <w:t xml:space="preserve"> поселения Абинского района, утвержденные </w:t>
      </w:r>
      <w:r w:rsidR="00FA64DD" w:rsidRPr="00FA64DD">
        <w:rPr>
          <w:rFonts w:eastAsia="Times New Roman"/>
          <w:b/>
          <w:bCs/>
          <w:color w:val="000000"/>
          <w:sz w:val="28"/>
          <w:szCs w:val="28"/>
          <w:lang w:eastAsia="ru-RU"/>
        </w:rPr>
        <w:t xml:space="preserve">решением Совета </w:t>
      </w:r>
      <w:r w:rsidR="00B746F5">
        <w:rPr>
          <w:rFonts w:eastAsia="Times New Roman"/>
          <w:b/>
          <w:bCs/>
          <w:color w:val="000000"/>
          <w:sz w:val="28"/>
          <w:szCs w:val="28"/>
          <w:lang w:eastAsia="ru-RU"/>
        </w:rPr>
        <w:t>Федоровского</w:t>
      </w:r>
      <w:r w:rsidR="00FA64DD" w:rsidRPr="00FA64DD">
        <w:rPr>
          <w:rFonts w:eastAsia="Times New Roman"/>
          <w:b/>
          <w:bCs/>
          <w:color w:val="000000"/>
          <w:sz w:val="28"/>
          <w:szCs w:val="28"/>
          <w:lang w:eastAsia="ru-RU"/>
        </w:rPr>
        <w:t xml:space="preserve"> сельского поселения Абинского </w:t>
      </w:r>
      <w:r w:rsidR="00B746F5">
        <w:rPr>
          <w:rFonts w:eastAsia="Times New Roman"/>
          <w:b/>
          <w:bCs/>
          <w:color w:val="000000"/>
          <w:sz w:val="28"/>
          <w:szCs w:val="28"/>
          <w:lang w:eastAsia="ru-RU"/>
        </w:rPr>
        <w:t>района                           от 15 мая 2015 г. № 53</w:t>
      </w:r>
      <w:r w:rsidR="00FA64DD" w:rsidRPr="00FA64DD">
        <w:rPr>
          <w:rFonts w:eastAsia="Times New Roman"/>
          <w:b/>
          <w:bCs/>
          <w:color w:val="000000"/>
          <w:sz w:val="28"/>
          <w:szCs w:val="28"/>
          <w:lang w:eastAsia="ru-RU"/>
        </w:rPr>
        <w:t xml:space="preserve">-с «Об утверждении местных нормативов градостроительного проектирования </w:t>
      </w:r>
      <w:r w:rsidR="00B746F5" w:rsidRPr="00B746F5">
        <w:rPr>
          <w:rFonts w:eastAsia="Times New Roman"/>
          <w:b/>
          <w:bCs/>
          <w:color w:val="000000"/>
          <w:sz w:val="28"/>
          <w:szCs w:val="28"/>
          <w:lang w:eastAsia="ru-RU"/>
        </w:rPr>
        <w:t>Федоровского</w:t>
      </w:r>
      <w:r w:rsidR="00FA64DD" w:rsidRPr="00B746F5">
        <w:rPr>
          <w:rFonts w:eastAsia="Times New Roman"/>
          <w:b/>
          <w:bCs/>
          <w:color w:val="000000"/>
          <w:sz w:val="28"/>
          <w:szCs w:val="28"/>
          <w:lang w:eastAsia="ru-RU"/>
        </w:rPr>
        <w:t xml:space="preserve"> </w:t>
      </w:r>
      <w:r w:rsidR="00FA64DD" w:rsidRPr="00FA64DD">
        <w:rPr>
          <w:rFonts w:eastAsia="Times New Roman"/>
          <w:b/>
          <w:bCs/>
          <w:color w:val="000000"/>
          <w:sz w:val="28"/>
          <w:szCs w:val="28"/>
          <w:lang w:eastAsia="ru-RU"/>
        </w:rPr>
        <w:t>сельского поселения Абинского района»</w:t>
      </w:r>
    </w:p>
    <w:bookmarkEnd w:id="0"/>
    <w:p w14:paraId="0E5F7144" w14:textId="77777777" w:rsidR="00FE7669" w:rsidRDefault="00FE7669" w:rsidP="00FE7669">
      <w:pPr>
        <w:widowControl w:val="0"/>
        <w:suppressAutoHyphens/>
        <w:spacing w:line="240" w:lineRule="auto"/>
        <w:ind w:firstLine="0"/>
        <w:rPr>
          <w:rFonts w:eastAsia="Times New Roman"/>
          <w:sz w:val="28"/>
          <w:szCs w:val="28"/>
          <w:lang w:eastAsia="ar-SA"/>
        </w:rPr>
      </w:pPr>
    </w:p>
    <w:p w14:paraId="7E88F84B" w14:textId="77777777" w:rsidR="00B746F5" w:rsidRDefault="00B746F5" w:rsidP="00B746F5">
      <w:pPr>
        <w:widowControl w:val="0"/>
        <w:suppressAutoHyphens/>
        <w:spacing w:line="240" w:lineRule="auto"/>
        <w:ind w:firstLine="709"/>
        <w:rPr>
          <w:sz w:val="28"/>
          <w:szCs w:val="28"/>
        </w:rPr>
      </w:pPr>
      <w:bookmarkStart w:id="1" w:name="_Hlk181775640"/>
      <w:r w:rsidRPr="00E617FD">
        <w:rPr>
          <w:sz w:val="28"/>
          <w:szCs w:val="28"/>
        </w:rPr>
        <w:t>Пункт 5.6</w:t>
      </w:r>
      <w:r>
        <w:rPr>
          <w:sz w:val="28"/>
          <w:szCs w:val="28"/>
        </w:rPr>
        <w:t>.1</w:t>
      </w:r>
      <w:r w:rsidRPr="00E617FD">
        <w:rPr>
          <w:sz w:val="28"/>
          <w:szCs w:val="28"/>
        </w:rPr>
        <w:t xml:space="preserve"> </w:t>
      </w:r>
      <w:r>
        <w:rPr>
          <w:sz w:val="28"/>
          <w:szCs w:val="28"/>
        </w:rPr>
        <w:t xml:space="preserve">«В области развития жилищного строительства» </w:t>
      </w:r>
      <w:r w:rsidR="0046694C">
        <w:rPr>
          <w:sz w:val="28"/>
          <w:szCs w:val="28"/>
        </w:rPr>
        <w:t xml:space="preserve">                    </w:t>
      </w:r>
      <w:r>
        <w:rPr>
          <w:sz w:val="28"/>
          <w:szCs w:val="28"/>
        </w:rPr>
        <w:t xml:space="preserve">подраздела 5.6 </w:t>
      </w:r>
      <w:r w:rsidRPr="00E617FD">
        <w:rPr>
          <w:sz w:val="28"/>
          <w:szCs w:val="28"/>
        </w:rPr>
        <w:t>«Объекты местного значения сельского поселения в иных областях» раздела 5 «Обоснование расчетных показателей, содержащихся в основной части местных нормативов градостроительного проектирования» части 2 «Материалы по обоснованию расчетных показателей, содержащихся в основной части местных нормативов градостроительного проектирования» дополнить подпунктом 5.6.1.5 «Иные требования, установленные для жилых зон» следующего содержания:</w:t>
      </w:r>
    </w:p>
    <w:bookmarkEnd w:id="1"/>
    <w:p w14:paraId="67AA5718" w14:textId="77777777" w:rsidR="00B746F5" w:rsidRPr="00E617FD" w:rsidRDefault="00B746F5" w:rsidP="00B746F5">
      <w:pPr>
        <w:widowControl w:val="0"/>
        <w:suppressAutoHyphens/>
        <w:spacing w:line="240" w:lineRule="auto"/>
        <w:ind w:firstLine="709"/>
        <w:rPr>
          <w:sz w:val="28"/>
          <w:szCs w:val="28"/>
        </w:rPr>
      </w:pPr>
    </w:p>
    <w:p w14:paraId="0CDC2BAF" w14:textId="77777777" w:rsidR="00B746F5" w:rsidRDefault="00B746F5" w:rsidP="00B746F5">
      <w:pPr>
        <w:widowControl w:val="0"/>
        <w:suppressAutoHyphens/>
        <w:spacing w:line="240" w:lineRule="auto"/>
        <w:ind w:firstLine="0"/>
        <w:jc w:val="center"/>
        <w:rPr>
          <w:sz w:val="28"/>
          <w:szCs w:val="28"/>
        </w:rPr>
      </w:pPr>
      <w:r w:rsidRPr="007C6E30">
        <w:rPr>
          <w:rFonts w:eastAsia="Times New Roman"/>
          <w:sz w:val="28"/>
          <w:szCs w:val="28"/>
          <w:lang w:eastAsia="ar-SA"/>
        </w:rPr>
        <w:t>«</w:t>
      </w:r>
      <w:r w:rsidRPr="007C6E30">
        <w:rPr>
          <w:sz w:val="28"/>
          <w:szCs w:val="28"/>
        </w:rPr>
        <w:t>5.6.1.5. Иные требования, установленные для жилых зон</w:t>
      </w:r>
    </w:p>
    <w:p w14:paraId="758484A1" w14:textId="77777777" w:rsidR="00B746F5" w:rsidRPr="007C6E30" w:rsidRDefault="00B746F5" w:rsidP="00B746F5">
      <w:pPr>
        <w:widowControl w:val="0"/>
        <w:suppressAutoHyphens/>
        <w:spacing w:line="240" w:lineRule="auto"/>
        <w:ind w:firstLine="0"/>
        <w:jc w:val="center"/>
        <w:rPr>
          <w:sz w:val="28"/>
          <w:szCs w:val="28"/>
        </w:rPr>
      </w:pPr>
    </w:p>
    <w:p w14:paraId="77E10D32" w14:textId="7FC575A1" w:rsidR="007E77D5" w:rsidRPr="00FE7669" w:rsidRDefault="00FE7669" w:rsidP="00B746F5">
      <w:pPr>
        <w:spacing w:line="240" w:lineRule="auto"/>
        <w:ind w:firstLine="709"/>
        <w:rPr>
          <w:sz w:val="28"/>
          <w:szCs w:val="28"/>
        </w:rPr>
      </w:pPr>
      <w:r w:rsidRPr="00FE7669">
        <w:rPr>
          <w:sz w:val="28"/>
          <w:szCs w:val="28"/>
        </w:rPr>
        <w:t>Условия безопасности среды проживания населения по санитарно-гигиеническим и противопожарным требованиям обеспечиваются в соответст</w:t>
      </w:r>
      <w:r>
        <w:rPr>
          <w:sz w:val="28"/>
          <w:szCs w:val="28"/>
        </w:rPr>
        <w:t>вии с требованиями раздела 10 «Охрана окружающей среды»</w:t>
      </w:r>
      <w:r w:rsidRPr="00FE7669">
        <w:rPr>
          <w:sz w:val="28"/>
          <w:szCs w:val="28"/>
        </w:rPr>
        <w:t xml:space="preserve"> и </w:t>
      </w:r>
      <w:r>
        <w:rPr>
          <w:sz w:val="28"/>
          <w:szCs w:val="28"/>
        </w:rPr>
        <w:t>раздела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w:t>
      </w:r>
      <w:r w:rsidR="007E77D5">
        <w:rPr>
          <w:sz w:val="28"/>
          <w:szCs w:val="28"/>
        </w:rPr>
        <w:t>го края</w:t>
      </w:r>
      <w:r w:rsidR="00835966">
        <w:rPr>
          <w:sz w:val="28"/>
          <w:szCs w:val="28"/>
        </w:rPr>
        <w:t xml:space="preserve">, утвержденных приказом департамента по архитектуре и градостроительству Краснодарского края от 16 апреля 2015 г. № 78 (в редакции </w:t>
      </w:r>
      <w:r w:rsidR="007E77D5">
        <w:rPr>
          <w:sz w:val="28"/>
          <w:szCs w:val="28"/>
        </w:rPr>
        <w:t>от 26 февраля 2024 г. № 23).</w:t>
      </w:r>
    </w:p>
    <w:p w14:paraId="0FC428FC" w14:textId="77777777" w:rsidR="00FE7669" w:rsidRPr="00FE7669" w:rsidRDefault="00FE7669" w:rsidP="00FE7669">
      <w:pPr>
        <w:spacing w:line="240" w:lineRule="auto"/>
        <w:ind w:firstLine="709"/>
        <w:rPr>
          <w:sz w:val="28"/>
          <w:szCs w:val="28"/>
        </w:rPr>
      </w:pPr>
      <w:r w:rsidRPr="00FE7669">
        <w:rPr>
          <w:sz w:val="28"/>
          <w:szCs w:val="28"/>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w:t>
      </w:r>
      <w:r>
        <w:rPr>
          <w:sz w:val="28"/>
          <w:szCs w:val="28"/>
        </w:rPr>
        <w:t xml:space="preserve">                            </w:t>
      </w:r>
      <w:r w:rsidRPr="00FE7669">
        <w:rPr>
          <w:sz w:val="28"/>
          <w:szCs w:val="28"/>
        </w:rPr>
        <w:t>в соответствии с санитарно-гигиеническими тре</w:t>
      </w:r>
      <w:r>
        <w:rPr>
          <w:sz w:val="28"/>
          <w:szCs w:val="28"/>
        </w:rPr>
        <w:t>бованиями, таблицей 46 части I «Основная часть» и разделом 10 «Охрана окружающей среды»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Краснодарского края</w:t>
      </w:r>
      <w:r w:rsidR="007E77D5">
        <w:rPr>
          <w:sz w:val="28"/>
          <w:szCs w:val="28"/>
        </w:rPr>
        <w:t>.</w:t>
      </w:r>
    </w:p>
    <w:p w14:paraId="7364FBB9"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lastRenderedPageBreak/>
        <w:t xml:space="preserve">Расстояние от границы участка должно быть не менее: </w:t>
      </w:r>
    </w:p>
    <w:p w14:paraId="0419E08C"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стены жилого дома - 3 м.;</w:t>
      </w:r>
    </w:p>
    <w:p w14:paraId="6FC8038B"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хозяйственных построек - 1 м.</w:t>
      </w:r>
    </w:p>
    <w:p w14:paraId="673CDD89"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14:paraId="250BBC4B" w14:textId="77777777" w:rsidR="00FE7669" w:rsidRPr="00FE7669" w:rsidRDefault="00FE7669" w:rsidP="00FE7669">
      <w:pPr>
        <w:spacing w:line="240" w:lineRule="auto"/>
        <w:ind w:firstLine="709"/>
        <w:rPr>
          <w:sz w:val="28"/>
          <w:szCs w:val="28"/>
        </w:rPr>
      </w:pPr>
      <w:r w:rsidRPr="00FE7669">
        <w:rPr>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w:t>
      </w:r>
      <w:r>
        <w:rPr>
          <w:sz w:val="28"/>
          <w:szCs w:val="28"/>
        </w:rPr>
        <w:t>аний, приведенных в разделе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w:t>
      </w:r>
      <w:r w:rsidRPr="00FE7669">
        <w:rPr>
          <w:sz w:val="28"/>
          <w:szCs w:val="28"/>
        </w:rPr>
        <w:t xml:space="preserve"> </w:t>
      </w:r>
      <w:r>
        <w:rPr>
          <w:sz w:val="28"/>
          <w:szCs w:val="28"/>
        </w:rPr>
        <w:t>н</w:t>
      </w:r>
      <w:r w:rsidRPr="00FE7669">
        <w:rPr>
          <w:sz w:val="28"/>
          <w:szCs w:val="28"/>
        </w:rPr>
        <w:t>ормативов градостроительного проектирования Краснодарского края.</w:t>
      </w:r>
    </w:p>
    <w:p w14:paraId="4E4355D2"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Указанные нормы распространяются и на пристраиваемые к существующим жилым домам хозяйственные постройки.».</w:t>
      </w:r>
    </w:p>
    <w:p w14:paraId="08404B8F" w14:textId="77777777" w:rsidR="00FE7669" w:rsidRPr="00FE7669" w:rsidRDefault="00FE7669" w:rsidP="00FE7669">
      <w:pPr>
        <w:spacing w:line="240" w:lineRule="auto"/>
        <w:ind w:firstLine="709"/>
        <w:rPr>
          <w:sz w:val="28"/>
          <w:szCs w:val="28"/>
        </w:rPr>
      </w:pPr>
    </w:p>
    <w:p w14:paraId="259F6080" w14:textId="77777777" w:rsidR="00324354" w:rsidRPr="00324354" w:rsidRDefault="00324354" w:rsidP="003D2488">
      <w:pPr>
        <w:ind w:firstLine="0"/>
        <w:rPr>
          <w:sz w:val="28"/>
          <w:szCs w:val="28"/>
        </w:rPr>
      </w:pPr>
    </w:p>
    <w:p w14:paraId="6E45E723" w14:textId="77777777" w:rsidR="00FA64DD" w:rsidRPr="00FA64DD" w:rsidRDefault="00FA64DD" w:rsidP="00FA64DD">
      <w:pPr>
        <w:ind w:firstLine="0"/>
        <w:rPr>
          <w:sz w:val="28"/>
          <w:szCs w:val="28"/>
        </w:rPr>
      </w:pPr>
      <w:r w:rsidRPr="00FA64DD">
        <w:rPr>
          <w:sz w:val="28"/>
          <w:szCs w:val="28"/>
        </w:rPr>
        <w:t xml:space="preserve">Заместитель главы </w:t>
      </w:r>
    </w:p>
    <w:p w14:paraId="0AC1255A" w14:textId="77777777" w:rsidR="002E3E56" w:rsidRDefault="00FA64DD" w:rsidP="00FA64DD">
      <w:pPr>
        <w:ind w:firstLine="0"/>
        <w:rPr>
          <w:sz w:val="28"/>
          <w:szCs w:val="28"/>
        </w:rPr>
      </w:pPr>
      <w:r w:rsidRPr="00FA64DD">
        <w:rPr>
          <w:sz w:val="28"/>
          <w:szCs w:val="28"/>
        </w:rPr>
        <w:t>муниципального образования                                                                 Д.С. Дубров</w:t>
      </w:r>
    </w:p>
    <w:p w14:paraId="2EC29615" w14:textId="77777777" w:rsidR="002E3E56" w:rsidRDefault="002E3E56" w:rsidP="005F4BAD">
      <w:pPr>
        <w:ind w:firstLine="0"/>
        <w:rPr>
          <w:sz w:val="28"/>
          <w:szCs w:val="28"/>
        </w:rPr>
      </w:pPr>
    </w:p>
    <w:p w14:paraId="7A0479CB" w14:textId="77777777" w:rsidR="002E3E56" w:rsidRDefault="002E3E56" w:rsidP="005F4BAD">
      <w:pPr>
        <w:ind w:firstLine="0"/>
        <w:rPr>
          <w:sz w:val="28"/>
          <w:szCs w:val="28"/>
        </w:rPr>
      </w:pPr>
    </w:p>
    <w:p w14:paraId="18C15C9B" w14:textId="77777777" w:rsidR="002E3E56" w:rsidRDefault="002E3E56" w:rsidP="005F4BAD">
      <w:pPr>
        <w:ind w:firstLine="0"/>
        <w:rPr>
          <w:sz w:val="28"/>
          <w:szCs w:val="28"/>
        </w:rPr>
      </w:pPr>
    </w:p>
    <w:p w14:paraId="4D0A6386" w14:textId="77777777" w:rsidR="002E3E56" w:rsidRDefault="002E3E56" w:rsidP="005F4BAD">
      <w:pPr>
        <w:ind w:firstLine="0"/>
        <w:rPr>
          <w:sz w:val="28"/>
          <w:szCs w:val="28"/>
        </w:rPr>
      </w:pPr>
    </w:p>
    <w:p w14:paraId="2298F4E2" w14:textId="77777777" w:rsidR="002E3E56" w:rsidRDefault="002E3E56" w:rsidP="005F4BAD">
      <w:pPr>
        <w:ind w:firstLine="0"/>
        <w:rPr>
          <w:sz w:val="28"/>
          <w:szCs w:val="28"/>
        </w:rPr>
      </w:pPr>
    </w:p>
    <w:p w14:paraId="60F7367A" w14:textId="77777777" w:rsidR="002E3E56" w:rsidRDefault="002E3E56" w:rsidP="005F4BAD">
      <w:pPr>
        <w:ind w:firstLine="0"/>
        <w:rPr>
          <w:sz w:val="28"/>
          <w:szCs w:val="28"/>
        </w:rPr>
      </w:pPr>
    </w:p>
    <w:p w14:paraId="06F1BEE4" w14:textId="77777777" w:rsidR="002E3E56" w:rsidRDefault="002E3E56" w:rsidP="005F4BAD">
      <w:pPr>
        <w:ind w:firstLine="0"/>
        <w:rPr>
          <w:sz w:val="28"/>
          <w:szCs w:val="28"/>
        </w:rPr>
      </w:pPr>
    </w:p>
    <w:p w14:paraId="0334D8C5" w14:textId="77777777" w:rsidR="002E3E56" w:rsidRDefault="002E3E56" w:rsidP="005F4BAD">
      <w:pPr>
        <w:ind w:firstLine="0"/>
        <w:rPr>
          <w:sz w:val="28"/>
          <w:szCs w:val="28"/>
        </w:rPr>
      </w:pPr>
    </w:p>
    <w:p w14:paraId="1D6CA9ED" w14:textId="77777777" w:rsidR="002E3E56" w:rsidRDefault="002E3E56" w:rsidP="005F4BAD">
      <w:pPr>
        <w:ind w:firstLine="0"/>
        <w:rPr>
          <w:sz w:val="28"/>
          <w:szCs w:val="28"/>
        </w:rPr>
      </w:pPr>
    </w:p>
    <w:p w14:paraId="6CBFB0F4" w14:textId="77777777" w:rsidR="002E3E56" w:rsidRDefault="002E3E56" w:rsidP="005F4BAD">
      <w:pPr>
        <w:ind w:firstLine="0"/>
        <w:rPr>
          <w:sz w:val="28"/>
          <w:szCs w:val="28"/>
        </w:rPr>
      </w:pPr>
    </w:p>
    <w:p w14:paraId="10F478E7" w14:textId="77777777" w:rsidR="002E3E56" w:rsidRDefault="002E3E56" w:rsidP="005F4BAD">
      <w:pPr>
        <w:ind w:firstLine="0"/>
        <w:rPr>
          <w:sz w:val="28"/>
          <w:szCs w:val="28"/>
        </w:rPr>
      </w:pPr>
    </w:p>
    <w:p w14:paraId="0DCEFDED" w14:textId="77777777"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69CFDF" w14:textId="77777777" w:rsidR="00FB41EC" w:rsidRDefault="00FB41EC" w:rsidP="00036DAF">
      <w:pPr>
        <w:spacing w:line="240" w:lineRule="auto"/>
      </w:pPr>
      <w:r>
        <w:separator/>
      </w:r>
    </w:p>
  </w:endnote>
  <w:endnote w:type="continuationSeparator" w:id="0">
    <w:p w14:paraId="0C3692A0" w14:textId="77777777" w:rsidR="00FB41EC" w:rsidRDefault="00FB41EC"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panose1 w:val="020B0604020202020204"/>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7E46E1" w14:textId="77777777"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F035ED" w14:textId="77777777" w:rsidR="00FB41EC" w:rsidRDefault="00FB41EC" w:rsidP="00036DAF">
      <w:pPr>
        <w:spacing w:line="240" w:lineRule="auto"/>
      </w:pPr>
      <w:r>
        <w:separator/>
      </w:r>
    </w:p>
  </w:footnote>
  <w:footnote w:type="continuationSeparator" w:id="0">
    <w:p w14:paraId="637B8A21" w14:textId="77777777" w:rsidR="00FB41EC" w:rsidRDefault="00FB41EC"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7961248"/>
      <w:docPartObj>
        <w:docPartGallery w:val="Page Numbers (Top of Page)"/>
        <w:docPartUnique/>
      </w:docPartObj>
    </w:sdtPr>
    <w:sdtEndPr/>
    <w:sdtContent>
      <w:p w14:paraId="38121D41" w14:textId="77777777" w:rsidR="0072794A" w:rsidRDefault="0072794A">
        <w:pPr>
          <w:pStyle w:val="aff3"/>
          <w:jc w:val="center"/>
        </w:pPr>
        <w:r>
          <w:fldChar w:fldCharType="begin"/>
        </w:r>
        <w:r>
          <w:instrText>PAGE   \* MERGEFORMAT</w:instrText>
        </w:r>
        <w:r>
          <w:fldChar w:fldCharType="separate"/>
        </w:r>
        <w:r w:rsidR="0046694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2057"/>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04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48F6"/>
    <w:rsid w:val="00176169"/>
    <w:rsid w:val="00176246"/>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29B2"/>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694C"/>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2EF7"/>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004"/>
    <w:rsid w:val="007B64B3"/>
    <w:rsid w:val="007B7BE6"/>
    <w:rsid w:val="007C02ED"/>
    <w:rsid w:val="007C0B18"/>
    <w:rsid w:val="007C0D03"/>
    <w:rsid w:val="007C113A"/>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E77D5"/>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5966"/>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20BB"/>
    <w:rsid w:val="00892AB7"/>
    <w:rsid w:val="00895184"/>
    <w:rsid w:val="008961AD"/>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1E95"/>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571D"/>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15F"/>
    <w:rsid w:val="00B645FB"/>
    <w:rsid w:val="00B70188"/>
    <w:rsid w:val="00B71521"/>
    <w:rsid w:val="00B71E4C"/>
    <w:rsid w:val="00B7206C"/>
    <w:rsid w:val="00B729F7"/>
    <w:rsid w:val="00B73181"/>
    <w:rsid w:val="00B7328D"/>
    <w:rsid w:val="00B7351C"/>
    <w:rsid w:val="00B746F5"/>
    <w:rsid w:val="00B7523F"/>
    <w:rsid w:val="00B7550D"/>
    <w:rsid w:val="00B76A3D"/>
    <w:rsid w:val="00B7740A"/>
    <w:rsid w:val="00B77954"/>
    <w:rsid w:val="00B839C0"/>
    <w:rsid w:val="00B83EF7"/>
    <w:rsid w:val="00B84D2E"/>
    <w:rsid w:val="00B86424"/>
    <w:rsid w:val="00B86B57"/>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E7302"/>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036"/>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75C"/>
    <w:rsid w:val="00C87E6D"/>
    <w:rsid w:val="00C902A4"/>
    <w:rsid w:val="00C91722"/>
    <w:rsid w:val="00C9251E"/>
    <w:rsid w:val="00C92F72"/>
    <w:rsid w:val="00CA19F2"/>
    <w:rsid w:val="00CA1CD4"/>
    <w:rsid w:val="00CA23B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D77C7"/>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623F"/>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5A8"/>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4DD"/>
    <w:rsid w:val="00FA6C6B"/>
    <w:rsid w:val="00FA70E7"/>
    <w:rsid w:val="00FA76FE"/>
    <w:rsid w:val="00FB04F4"/>
    <w:rsid w:val="00FB3954"/>
    <w:rsid w:val="00FB41EC"/>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18EF"/>
    <w:rsid w:val="00FD2092"/>
    <w:rsid w:val="00FD4695"/>
    <w:rsid w:val="00FD7AAA"/>
    <w:rsid w:val="00FE1A85"/>
    <w:rsid w:val="00FE2165"/>
    <w:rsid w:val="00FE3813"/>
    <w:rsid w:val="00FE61AE"/>
    <w:rsid w:val="00FE7669"/>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E5309"/>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Интернет)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E8648-C195-4F14-9217-EB01C1495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51692</TotalTime>
  <Pages>2</Pages>
  <Words>480</Words>
  <Characters>2737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пк1</cp:lastModifiedBy>
  <cp:revision>1253</cp:revision>
  <cp:lastPrinted>2024-11-06T13:50:00Z</cp:lastPrinted>
  <dcterms:created xsi:type="dcterms:W3CDTF">2015-04-15T07:33:00Z</dcterms:created>
  <dcterms:modified xsi:type="dcterms:W3CDTF">2024-11-06T13:50:00Z</dcterms:modified>
</cp:coreProperties>
</file>