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E049F"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69043860"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1F3BB4D"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E655F8C"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720F713F"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5787399"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08F79C36"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1E307F1D"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4589378D"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3C250905"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73D7D4C3" w14:textId="41FDDDC9" w:rsidR="009F06DB" w:rsidRPr="009F06DB" w:rsidRDefault="00FE7669" w:rsidP="009F06DB">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9F06DB" w:rsidRPr="009F06DB">
        <w:rPr>
          <w:rFonts w:eastAsia="Times New Roman"/>
          <w:b/>
          <w:bCs/>
          <w:color w:val="000000"/>
          <w:sz w:val="28"/>
          <w:szCs w:val="28"/>
          <w:lang w:eastAsia="ru-RU"/>
        </w:rPr>
        <w:t xml:space="preserve">Ахтырского городского поселения Абинского района, утвержденные решением Совета Ахтырского городского поселения </w:t>
      </w:r>
      <w:r w:rsidR="009F06DB">
        <w:rPr>
          <w:rFonts w:eastAsia="Times New Roman"/>
          <w:b/>
          <w:bCs/>
          <w:color w:val="000000"/>
          <w:sz w:val="28"/>
          <w:szCs w:val="28"/>
          <w:lang w:eastAsia="ru-RU"/>
        </w:rPr>
        <w:t xml:space="preserve">Абинского района                  </w:t>
      </w:r>
      <w:r w:rsidR="009F06DB" w:rsidRPr="009F06DB">
        <w:rPr>
          <w:rFonts w:eastAsia="Times New Roman"/>
          <w:b/>
          <w:bCs/>
          <w:color w:val="000000"/>
          <w:sz w:val="28"/>
          <w:szCs w:val="28"/>
          <w:lang w:eastAsia="ru-RU"/>
        </w:rPr>
        <w:t xml:space="preserve">от 28 </w:t>
      </w:r>
      <w:r w:rsidR="00761143">
        <w:rPr>
          <w:rFonts w:eastAsia="Times New Roman"/>
          <w:b/>
          <w:bCs/>
          <w:color w:val="000000"/>
          <w:sz w:val="28"/>
          <w:szCs w:val="28"/>
          <w:lang w:eastAsia="ru-RU"/>
        </w:rPr>
        <w:t>сентября</w:t>
      </w:r>
      <w:r w:rsidR="009F06DB" w:rsidRPr="009F06DB">
        <w:rPr>
          <w:rFonts w:eastAsia="Times New Roman"/>
          <w:b/>
          <w:bCs/>
          <w:color w:val="000000"/>
          <w:sz w:val="28"/>
          <w:szCs w:val="28"/>
          <w:lang w:eastAsia="ru-RU"/>
        </w:rPr>
        <w:t xml:space="preserve"> 2017 г. № 232-с «Об утверждении местных нормативов градостроительного проектирования Ахтырского городского поселения Абинского района»</w:t>
      </w:r>
    </w:p>
    <w:p w14:paraId="3A0A35C6" w14:textId="77777777" w:rsidR="003D2FA1" w:rsidRPr="003D2FA1" w:rsidRDefault="003D2FA1" w:rsidP="009F06DB">
      <w:pPr>
        <w:autoSpaceDE w:val="0"/>
        <w:autoSpaceDN w:val="0"/>
        <w:adjustRightInd w:val="0"/>
        <w:spacing w:line="240" w:lineRule="auto"/>
        <w:ind w:firstLine="0"/>
        <w:jc w:val="center"/>
        <w:outlineLvl w:val="1"/>
        <w:rPr>
          <w:rFonts w:eastAsia="Times New Roman"/>
          <w:sz w:val="28"/>
          <w:szCs w:val="28"/>
          <w:lang w:eastAsia="ar-SA"/>
        </w:rPr>
      </w:pPr>
    </w:p>
    <w:bookmarkEnd w:id="0"/>
    <w:p w14:paraId="34BDCD5D" w14:textId="77777777" w:rsidR="00FE7669" w:rsidRPr="00FE7669" w:rsidRDefault="00FE7669" w:rsidP="00FE7669">
      <w:pPr>
        <w:widowControl w:val="0"/>
        <w:suppressAutoHyphens/>
        <w:spacing w:line="240" w:lineRule="auto"/>
        <w:ind w:firstLine="709"/>
        <w:rPr>
          <w:sz w:val="28"/>
          <w:szCs w:val="28"/>
        </w:rPr>
      </w:pPr>
      <w:r w:rsidRPr="00FE7669">
        <w:rPr>
          <w:rFonts w:eastAsia="Times New Roman"/>
          <w:sz w:val="28"/>
          <w:szCs w:val="28"/>
          <w:lang w:eastAsia="ar-SA"/>
        </w:rPr>
        <w:t xml:space="preserve">Подпункт 1.2.1.1 </w:t>
      </w:r>
      <w:r w:rsidRPr="00FE7669">
        <w:rPr>
          <w:sz w:val="28"/>
          <w:szCs w:val="28"/>
        </w:rPr>
        <w:t>«Расчетные показатели, устанавливаемые для объектов в области жилищного строительства» пункта</w:t>
      </w:r>
      <w:r w:rsidRPr="00FE7669">
        <w:rPr>
          <w:rFonts w:eastAsia="Times New Roman"/>
          <w:sz w:val="28"/>
          <w:szCs w:val="28"/>
          <w:lang w:eastAsia="ar-SA"/>
        </w:rPr>
        <w:t xml:space="preserve"> 1.2.1 «</w:t>
      </w:r>
      <w:r w:rsidRPr="00FE7669">
        <w:rPr>
          <w:sz w:val="28"/>
          <w:szCs w:val="28"/>
        </w:rPr>
        <w:t xml:space="preserve">Перечень предельных значений показателей минимально допустимого уровня обеспеченности населения </w:t>
      </w:r>
      <w:r w:rsidR="009F06DB" w:rsidRPr="009F06DB">
        <w:rPr>
          <w:sz w:val="28"/>
          <w:szCs w:val="28"/>
        </w:rPr>
        <w:t>Ахтырского</w:t>
      </w:r>
      <w:r w:rsidRPr="00FE7669">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FE7669">
        <w:rPr>
          <w:rFonts w:eastAsia="Times New Roman"/>
          <w:sz w:val="28"/>
          <w:szCs w:val="28"/>
          <w:lang w:eastAsia="ar-SA"/>
        </w:rPr>
        <w:t>» подраздела 1.2 «</w:t>
      </w:r>
      <w:r w:rsidRPr="00FE7669">
        <w:rPr>
          <w:sz w:val="28"/>
        </w:rPr>
        <w:t>Перечень расчетных показателей для местных нормативов градостроительного проектирования</w:t>
      </w:r>
      <w:r w:rsidRPr="00FE7669">
        <w:rPr>
          <w:rFonts w:eastAsia="Times New Roman"/>
          <w:sz w:val="28"/>
          <w:szCs w:val="28"/>
          <w:lang w:eastAsia="ar-SA"/>
        </w:rPr>
        <w:t>» раздела 1 «Основная часть» дополнить Примечанием</w:t>
      </w:r>
      <w:r w:rsidRPr="00FE7669">
        <w:rPr>
          <w:sz w:val="28"/>
          <w:szCs w:val="28"/>
        </w:rPr>
        <w:t xml:space="preserve"> следующего содержания:</w:t>
      </w:r>
    </w:p>
    <w:p w14:paraId="707C39DB" w14:textId="77777777" w:rsidR="00FE7669" w:rsidRPr="00FE7669" w:rsidRDefault="00FE7669" w:rsidP="00FE7669">
      <w:pPr>
        <w:spacing w:line="240" w:lineRule="auto"/>
        <w:ind w:firstLine="709"/>
        <w:rPr>
          <w:sz w:val="28"/>
          <w:szCs w:val="28"/>
        </w:rPr>
      </w:pPr>
      <w:r w:rsidRPr="00FE7669">
        <w:rPr>
          <w:sz w:val="28"/>
          <w:szCs w:val="28"/>
        </w:rPr>
        <w:t>«Примечание:</w:t>
      </w:r>
    </w:p>
    <w:p w14:paraId="68C474ED" w14:textId="77777777" w:rsidR="00FE7669" w:rsidRPr="00FE7669" w:rsidRDefault="00FE7669" w:rsidP="00FE7669">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9F06DB">
        <w:rPr>
          <w:sz w:val="28"/>
          <w:szCs w:val="28"/>
        </w:rPr>
        <w:t>го края,</w:t>
      </w:r>
      <w:r w:rsidR="009F06DB" w:rsidRPr="009F06DB">
        <w:rPr>
          <w:sz w:val="28"/>
          <w:szCs w:val="28"/>
        </w:rPr>
        <w:t xml:space="preserve"> </w:t>
      </w:r>
      <w:r w:rsidR="009F06DB">
        <w:rPr>
          <w:sz w:val="28"/>
          <w:szCs w:val="28"/>
        </w:rPr>
        <w:t>утвержденных приказом департамента по архитектуре и градостроительству Краснодарского края от 16 апреля 2015 г. № 78 (в редакции от 26 февраля 2024 г. № 23).</w:t>
      </w:r>
    </w:p>
    <w:p w14:paraId="53C6975E"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p>
    <w:p w14:paraId="04A9C0E0"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7F590F0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до стены жилого дома - 3 м.;</w:t>
      </w:r>
    </w:p>
    <w:p w14:paraId="16A2DF48"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015C8F5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56F2FF2D"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433438A4"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456DC1F8" w14:textId="77777777" w:rsidR="00FE7669" w:rsidRPr="00FE7669" w:rsidRDefault="00FE7669" w:rsidP="00FE7669">
      <w:pPr>
        <w:spacing w:line="240" w:lineRule="auto"/>
        <w:ind w:firstLine="709"/>
        <w:rPr>
          <w:sz w:val="28"/>
          <w:szCs w:val="28"/>
        </w:rPr>
      </w:pPr>
    </w:p>
    <w:p w14:paraId="1EB7317F" w14:textId="77777777" w:rsidR="00324354" w:rsidRPr="00324354" w:rsidRDefault="00324354" w:rsidP="003D2488">
      <w:pPr>
        <w:ind w:firstLine="0"/>
        <w:rPr>
          <w:sz w:val="28"/>
          <w:szCs w:val="28"/>
        </w:rPr>
      </w:pPr>
    </w:p>
    <w:p w14:paraId="74F285EA" w14:textId="77777777" w:rsidR="002E3E56" w:rsidRDefault="009F06DB" w:rsidP="005F4BAD">
      <w:pPr>
        <w:ind w:firstLine="0"/>
        <w:rPr>
          <w:sz w:val="28"/>
          <w:szCs w:val="28"/>
        </w:rPr>
      </w:pPr>
      <w:r>
        <w:rPr>
          <w:sz w:val="28"/>
          <w:szCs w:val="28"/>
        </w:rPr>
        <w:t xml:space="preserve">Заместитель главы </w:t>
      </w:r>
    </w:p>
    <w:p w14:paraId="1708455E" w14:textId="77777777" w:rsidR="009F06DB" w:rsidRDefault="009F06DB" w:rsidP="00677B78">
      <w:pPr>
        <w:spacing w:line="240" w:lineRule="auto"/>
        <w:ind w:firstLine="0"/>
        <w:rPr>
          <w:sz w:val="28"/>
          <w:szCs w:val="28"/>
        </w:rPr>
      </w:pPr>
      <w:r>
        <w:rPr>
          <w:sz w:val="28"/>
          <w:szCs w:val="28"/>
        </w:rPr>
        <w:t>муниципального образования                                                                 Д.С. Дубров</w:t>
      </w:r>
    </w:p>
    <w:p w14:paraId="3359D53B" w14:textId="77777777" w:rsidR="002E3E56" w:rsidRDefault="002E3E56" w:rsidP="005F4BAD">
      <w:pPr>
        <w:ind w:firstLine="0"/>
        <w:rPr>
          <w:sz w:val="28"/>
          <w:szCs w:val="28"/>
        </w:rPr>
      </w:pPr>
    </w:p>
    <w:p w14:paraId="1856071C" w14:textId="77777777" w:rsidR="002E3E56" w:rsidRDefault="002E3E56" w:rsidP="005F4BAD">
      <w:pPr>
        <w:ind w:firstLine="0"/>
        <w:rPr>
          <w:sz w:val="28"/>
          <w:szCs w:val="28"/>
        </w:rPr>
      </w:pPr>
    </w:p>
    <w:p w14:paraId="375B8C5F" w14:textId="77777777" w:rsidR="002E3E56" w:rsidRDefault="002E3E56" w:rsidP="005F4BAD">
      <w:pPr>
        <w:ind w:firstLine="0"/>
        <w:rPr>
          <w:sz w:val="28"/>
          <w:szCs w:val="28"/>
        </w:rPr>
      </w:pPr>
    </w:p>
    <w:p w14:paraId="4E24F220" w14:textId="77777777" w:rsidR="002E3E56" w:rsidRDefault="002E3E56" w:rsidP="005F4BAD">
      <w:pPr>
        <w:ind w:firstLine="0"/>
        <w:rPr>
          <w:sz w:val="28"/>
          <w:szCs w:val="28"/>
        </w:rPr>
      </w:pPr>
    </w:p>
    <w:p w14:paraId="7A6998C0" w14:textId="77777777" w:rsidR="002E3E56" w:rsidRDefault="002E3E56" w:rsidP="005F4BAD">
      <w:pPr>
        <w:ind w:firstLine="0"/>
        <w:rPr>
          <w:sz w:val="28"/>
          <w:szCs w:val="28"/>
        </w:rPr>
      </w:pPr>
    </w:p>
    <w:p w14:paraId="401609DE" w14:textId="77777777" w:rsidR="002E3E56" w:rsidRDefault="002E3E56" w:rsidP="005F4BAD">
      <w:pPr>
        <w:ind w:firstLine="0"/>
        <w:rPr>
          <w:sz w:val="28"/>
          <w:szCs w:val="28"/>
        </w:rPr>
      </w:pPr>
    </w:p>
    <w:p w14:paraId="288556E7" w14:textId="77777777" w:rsidR="002E3E56" w:rsidRDefault="002E3E56" w:rsidP="005F4BAD">
      <w:pPr>
        <w:ind w:firstLine="0"/>
        <w:rPr>
          <w:sz w:val="28"/>
          <w:szCs w:val="28"/>
        </w:rPr>
      </w:pPr>
    </w:p>
    <w:p w14:paraId="1E6399D0" w14:textId="77777777" w:rsidR="002E3E56" w:rsidRDefault="002E3E56" w:rsidP="005F4BAD">
      <w:pPr>
        <w:ind w:firstLine="0"/>
        <w:rPr>
          <w:sz w:val="28"/>
          <w:szCs w:val="28"/>
        </w:rPr>
      </w:pPr>
    </w:p>
    <w:p w14:paraId="6E107562" w14:textId="77777777" w:rsidR="002E3E56" w:rsidRDefault="002E3E56" w:rsidP="005F4BAD">
      <w:pPr>
        <w:ind w:firstLine="0"/>
        <w:rPr>
          <w:sz w:val="28"/>
          <w:szCs w:val="28"/>
        </w:rPr>
      </w:pPr>
    </w:p>
    <w:p w14:paraId="087432FB" w14:textId="77777777" w:rsidR="002E3E56" w:rsidRDefault="002E3E56" w:rsidP="005F4BAD">
      <w:pPr>
        <w:ind w:firstLine="0"/>
        <w:rPr>
          <w:sz w:val="28"/>
          <w:szCs w:val="28"/>
        </w:rPr>
      </w:pPr>
    </w:p>
    <w:p w14:paraId="6CD47CC1" w14:textId="77777777" w:rsidR="002E3E56" w:rsidRDefault="002E3E56" w:rsidP="005F4BAD">
      <w:pPr>
        <w:ind w:firstLine="0"/>
        <w:rPr>
          <w:sz w:val="28"/>
          <w:szCs w:val="28"/>
        </w:rPr>
      </w:pPr>
    </w:p>
    <w:p w14:paraId="2EC2F372" w14:textId="77777777" w:rsidR="002E3E56" w:rsidRDefault="002E3E56" w:rsidP="005F4BAD">
      <w:pPr>
        <w:ind w:firstLine="0"/>
        <w:rPr>
          <w:sz w:val="28"/>
          <w:szCs w:val="28"/>
        </w:rPr>
      </w:pPr>
    </w:p>
    <w:p w14:paraId="080235A8"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BD3EF" w14:textId="77777777" w:rsidR="007B2A8F" w:rsidRDefault="007B2A8F" w:rsidP="00036DAF">
      <w:pPr>
        <w:spacing w:line="240" w:lineRule="auto"/>
      </w:pPr>
      <w:r>
        <w:separator/>
      </w:r>
    </w:p>
  </w:endnote>
  <w:endnote w:type="continuationSeparator" w:id="0">
    <w:p w14:paraId="61DF485A" w14:textId="77777777" w:rsidR="007B2A8F" w:rsidRDefault="007B2A8F"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4E334"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12E52" w14:textId="77777777" w:rsidR="007B2A8F" w:rsidRDefault="007B2A8F" w:rsidP="00036DAF">
      <w:pPr>
        <w:spacing w:line="240" w:lineRule="auto"/>
      </w:pPr>
      <w:r>
        <w:separator/>
      </w:r>
    </w:p>
  </w:footnote>
  <w:footnote w:type="continuationSeparator" w:id="0">
    <w:p w14:paraId="61CB913F" w14:textId="77777777" w:rsidR="007B2A8F" w:rsidRDefault="007B2A8F"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4716069C" w14:textId="77777777" w:rsidR="0072794A" w:rsidRDefault="0072794A">
        <w:pPr>
          <w:pStyle w:val="aff3"/>
          <w:jc w:val="center"/>
        </w:pPr>
        <w:r>
          <w:fldChar w:fldCharType="begin"/>
        </w:r>
        <w:r>
          <w:instrText>PAGE   \* MERGEFORMAT</w:instrText>
        </w:r>
        <w:r>
          <w:fldChar w:fldCharType="separate"/>
        </w:r>
        <w:r w:rsidR="00D30A17">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77B78"/>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143"/>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A8F"/>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4387"/>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92D"/>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6DB"/>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0A17"/>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720"/>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86E2"/>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B0F4A-45E9-4D7F-86DF-BE8D6D66E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51642</TotalTime>
  <Pages>2</Pages>
  <Words>479</Words>
  <Characters>2734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1250</cp:revision>
  <cp:lastPrinted>2024-11-07T05:43:00Z</cp:lastPrinted>
  <dcterms:created xsi:type="dcterms:W3CDTF">2015-04-15T07:33:00Z</dcterms:created>
  <dcterms:modified xsi:type="dcterms:W3CDTF">2024-11-07T05:46:00Z</dcterms:modified>
</cp:coreProperties>
</file>